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Default Extension="emf" ContentType="image/x-emf"/>
  <Default Extension="bin" ContentType="application/vnd.openxmlformats-officedocument.oleObject"/>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printerSettings/printerSettings1.bin" ContentType="application/vnd.openxmlformats-officedocument.wordprocessingml.printerSettings"/>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Style w:val="TableGrid"/>
        <w:tblW w:w="13428" w:type="dxa"/>
        <w:tblLook w:val="00BF"/>
      </w:tblPr>
      <w:tblGrid>
        <w:gridCol w:w="1458"/>
        <w:gridCol w:w="6930"/>
        <w:gridCol w:w="2520"/>
        <w:gridCol w:w="2520"/>
      </w:tblGrid>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Subject</w:t>
            </w:r>
          </w:p>
        </w:tc>
        <w:tc>
          <w:tcPr>
            <w:tcW w:w="6930" w:type="dxa"/>
          </w:tcPr>
          <w:p w:rsidR="00201133" w:rsidRPr="00613563" w:rsidRDefault="00201133" w:rsidP="00DA7A7D">
            <w:pPr>
              <w:jc w:val="center"/>
              <w:rPr>
                <w:rFonts w:ascii="Chalkboard" w:hAnsi="Chalkboard"/>
              </w:rPr>
            </w:pPr>
            <w:r w:rsidRPr="00613563">
              <w:rPr>
                <w:rFonts w:ascii="Chalkboard" w:hAnsi="Chalkboard"/>
              </w:rPr>
              <w:t>What do we want them to learn?</w:t>
            </w:r>
          </w:p>
        </w:tc>
        <w:tc>
          <w:tcPr>
            <w:tcW w:w="2520" w:type="dxa"/>
          </w:tcPr>
          <w:p w:rsidR="00201133" w:rsidRPr="00613563" w:rsidRDefault="00201133" w:rsidP="00DA7A7D">
            <w:pPr>
              <w:jc w:val="center"/>
              <w:rPr>
                <w:rFonts w:ascii="Chalkboard" w:hAnsi="Chalkboard"/>
              </w:rPr>
            </w:pPr>
            <w:r w:rsidRPr="00613563">
              <w:rPr>
                <w:rFonts w:ascii="Chalkboard" w:hAnsi="Chalkboard"/>
              </w:rPr>
              <w:t>How will I know they have it?</w:t>
            </w:r>
          </w:p>
        </w:tc>
        <w:tc>
          <w:tcPr>
            <w:tcW w:w="2520" w:type="dxa"/>
          </w:tcPr>
          <w:p w:rsidR="00201133" w:rsidRPr="00613563" w:rsidRDefault="00201133" w:rsidP="00201133">
            <w:pPr>
              <w:jc w:val="center"/>
              <w:rPr>
                <w:rFonts w:ascii="Chalkboard" w:hAnsi="Chalkboard"/>
              </w:rPr>
            </w:pPr>
            <w:r w:rsidRPr="00613563">
              <w:rPr>
                <w:rFonts w:ascii="Chalkboard" w:hAnsi="Chalkboard"/>
              </w:rPr>
              <w:t xml:space="preserve">Enrichment and </w:t>
            </w:r>
            <w:proofErr w:type="spellStart"/>
            <w:r w:rsidRPr="00613563">
              <w:rPr>
                <w:rFonts w:ascii="Chalkboard" w:hAnsi="Chalkboard"/>
              </w:rPr>
              <w:t>Reteach</w:t>
            </w:r>
            <w:proofErr w:type="spellEnd"/>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Math</w:t>
            </w:r>
          </w:p>
        </w:tc>
        <w:tc>
          <w:tcPr>
            <w:tcW w:w="6930" w:type="dxa"/>
          </w:tcPr>
          <w:p w:rsidR="0084418E" w:rsidRPr="0084418E" w:rsidRDefault="0084418E" w:rsidP="0084418E">
            <w:pPr>
              <w:rPr>
                <w:rFonts w:ascii="Chalkboard" w:hAnsi="Chalkboard" w:cs="Arial"/>
                <w:sz w:val="20"/>
              </w:rPr>
            </w:pPr>
            <w:r w:rsidRPr="0084418E">
              <w:rPr>
                <w:rFonts w:ascii="Chalkboard" w:hAnsi="Chalkboard" w:cs="Arial"/>
                <w:sz w:val="20"/>
              </w:rPr>
              <w:t>K.8C Sort a variety of objects including two- and three-dimensional geometric figures according to their attributes and describe how the objects are sorted.</w:t>
            </w:r>
          </w:p>
          <w:p w:rsidR="0084418E" w:rsidRPr="0084418E" w:rsidRDefault="0084418E" w:rsidP="0084418E">
            <w:pPr>
              <w:rPr>
                <w:rFonts w:ascii="Chalkboard" w:hAnsi="Chalkboard" w:cs="Arial"/>
                <w:sz w:val="20"/>
              </w:rPr>
            </w:pPr>
            <w:r w:rsidRPr="0084418E">
              <w:rPr>
                <w:rFonts w:ascii="Chalkboard" w:hAnsi="Chalkboard" w:cs="Arial"/>
                <w:sz w:val="20"/>
              </w:rPr>
              <w:t xml:space="preserve">K.13D Use tools such as real objects, </w:t>
            </w:r>
            <w:proofErr w:type="spellStart"/>
            <w:r w:rsidRPr="0084418E">
              <w:rPr>
                <w:rFonts w:ascii="Chalkboard" w:hAnsi="Chalkboard" w:cs="Arial"/>
                <w:sz w:val="20"/>
              </w:rPr>
              <w:t>manipulatives</w:t>
            </w:r>
            <w:proofErr w:type="spellEnd"/>
            <w:r w:rsidRPr="0084418E">
              <w:rPr>
                <w:rFonts w:ascii="Chalkboard" w:hAnsi="Chalkboard" w:cs="Arial"/>
                <w:sz w:val="20"/>
              </w:rPr>
              <w:t>, and technology to solve problems.</w:t>
            </w:r>
          </w:p>
          <w:p w:rsidR="0084418E" w:rsidRPr="0084418E" w:rsidRDefault="0084418E" w:rsidP="0084418E">
            <w:pPr>
              <w:rPr>
                <w:rFonts w:ascii="Chalkboard" w:hAnsi="Chalkboard" w:cs="Arial"/>
                <w:sz w:val="20"/>
              </w:rPr>
            </w:pPr>
            <w:r w:rsidRPr="0084418E">
              <w:rPr>
                <w:rFonts w:ascii="Chalkboard" w:hAnsi="Chalkboard" w:cs="Arial"/>
                <w:sz w:val="20"/>
              </w:rPr>
              <w:t>K.8B Compare two objects based on their attributes.</w:t>
            </w:r>
          </w:p>
          <w:p w:rsidR="0084418E" w:rsidRPr="0084418E" w:rsidRDefault="0084418E" w:rsidP="0084418E">
            <w:pPr>
              <w:rPr>
                <w:rFonts w:ascii="Chalkboard" w:hAnsi="Chalkboard" w:cs="Arial"/>
                <w:sz w:val="20"/>
              </w:rPr>
            </w:pPr>
            <w:r w:rsidRPr="0084418E">
              <w:rPr>
                <w:rFonts w:ascii="Chalkboard" w:hAnsi="Chalkboard" w:cs="Arial"/>
                <w:sz w:val="20"/>
              </w:rPr>
              <w:t>K.14A Communicate mathematical ideas using objects, words, pictures, numbers, and technology.</w:t>
            </w:r>
          </w:p>
          <w:p w:rsidR="00201133" w:rsidRPr="0084418E" w:rsidRDefault="0084418E" w:rsidP="00DA7A7D">
            <w:pPr>
              <w:rPr>
                <w:rFonts w:ascii="Chalkboard" w:hAnsi="Chalkboard" w:cs="Arial"/>
                <w:sz w:val="20"/>
              </w:rPr>
            </w:pPr>
            <w:r w:rsidRPr="0084418E">
              <w:rPr>
                <w:rFonts w:ascii="Chalkboard" w:hAnsi="Chalkboard" w:cs="Arial"/>
                <w:sz w:val="20"/>
              </w:rPr>
              <w:t>K.8A Describe and identify an object by its attributes using informal language.</w:t>
            </w:r>
          </w:p>
        </w:tc>
        <w:tc>
          <w:tcPr>
            <w:tcW w:w="2520" w:type="dxa"/>
          </w:tcPr>
          <w:p w:rsidR="00201133" w:rsidRPr="00613563" w:rsidRDefault="00201133" w:rsidP="00DA7A7D">
            <w:pPr>
              <w:rPr>
                <w:rFonts w:ascii="Chalkboard" w:hAnsi="Chalkboard"/>
                <w:sz w:val="18"/>
                <w:szCs w:val="18"/>
              </w:rPr>
            </w:pPr>
            <w:r w:rsidRPr="00613563">
              <w:rPr>
                <w:rFonts w:ascii="Chalkboard" w:hAnsi="Chalkboard"/>
                <w:sz w:val="18"/>
                <w:szCs w:val="18"/>
              </w:rPr>
              <w:t>Teacher observations</w:t>
            </w:r>
          </w:p>
          <w:p w:rsidR="00201133" w:rsidRPr="00613563" w:rsidRDefault="00201133" w:rsidP="00DA7A7D">
            <w:pPr>
              <w:rPr>
                <w:rFonts w:ascii="Chalkboard" w:hAnsi="Chalkboard"/>
                <w:sz w:val="18"/>
                <w:szCs w:val="18"/>
              </w:rPr>
            </w:pPr>
            <w:r w:rsidRPr="00613563">
              <w:rPr>
                <w:rFonts w:ascii="Chalkboard" w:hAnsi="Chalkboard"/>
                <w:sz w:val="18"/>
                <w:szCs w:val="18"/>
              </w:rPr>
              <w:t>Student math consumable</w:t>
            </w:r>
          </w:p>
          <w:p w:rsidR="0084418E" w:rsidRDefault="00201133" w:rsidP="00DA7A7D">
            <w:pPr>
              <w:rPr>
                <w:rFonts w:ascii="Chalkboard" w:hAnsi="Chalkboard"/>
                <w:sz w:val="18"/>
                <w:szCs w:val="18"/>
              </w:rPr>
            </w:pPr>
            <w:r w:rsidRPr="00613563">
              <w:rPr>
                <w:rFonts w:ascii="Chalkboard" w:hAnsi="Chalkboard"/>
                <w:sz w:val="18"/>
                <w:szCs w:val="18"/>
              </w:rPr>
              <w:t xml:space="preserve">Small Group </w:t>
            </w:r>
          </w:p>
          <w:p w:rsidR="00201133" w:rsidRPr="00613563" w:rsidRDefault="0084418E" w:rsidP="00DA7A7D">
            <w:pPr>
              <w:rPr>
                <w:rFonts w:ascii="Chalkboard" w:hAnsi="Chalkboard"/>
                <w:sz w:val="18"/>
                <w:szCs w:val="18"/>
              </w:rPr>
            </w:pPr>
            <w:r>
              <w:rPr>
                <w:rFonts w:ascii="Chalkboard" w:hAnsi="Chalkboard"/>
                <w:sz w:val="18"/>
                <w:szCs w:val="18"/>
              </w:rPr>
              <w:t>Centers</w:t>
            </w:r>
          </w:p>
          <w:p w:rsidR="00201133" w:rsidRPr="00613563" w:rsidRDefault="00201133" w:rsidP="00DA7A7D">
            <w:pPr>
              <w:rPr>
                <w:rFonts w:ascii="Chalkboard" w:hAnsi="Chalkboard"/>
                <w:sz w:val="18"/>
                <w:szCs w:val="18"/>
              </w:rPr>
            </w:pPr>
          </w:p>
        </w:tc>
        <w:tc>
          <w:tcPr>
            <w:tcW w:w="2520" w:type="dxa"/>
          </w:tcPr>
          <w:p w:rsidR="00EA746C" w:rsidRDefault="00EA746C" w:rsidP="00EA746C">
            <w:pPr>
              <w:rPr>
                <w:rFonts w:ascii="Comic Sans MS" w:hAnsi="Comic Sans MS"/>
                <w:sz w:val="16"/>
                <w:szCs w:val="16"/>
              </w:rPr>
            </w:pPr>
            <w:r>
              <w:rPr>
                <w:rFonts w:ascii="Comic Sans MS" w:hAnsi="Comic Sans MS"/>
                <w:sz w:val="16"/>
                <w:szCs w:val="16"/>
              </w:rPr>
              <w:t>Center work</w:t>
            </w:r>
          </w:p>
          <w:p w:rsidR="00EA746C" w:rsidRDefault="00EA746C" w:rsidP="00EA746C">
            <w:pPr>
              <w:rPr>
                <w:rFonts w:ascii="Comic Sans MS" w:hAnsi="Comic Sans MS"/>
                <w:sz w:val="16"/>
                <w:szCs w:val="16"/>
              </w:rPr>
            </w:pPr>
            <w:r>
              <w:rPr>
                <w:rFonts w:ascii="Comic Sans MS" w:hAnsi="Comic Sans MS"/>
                <w:sz w:val="16"/>
                <w:szCs w:val="16"/>
              </w:rPr>
              <w:t>AMI work</w:t>
            </w:r>
          </w:p>
          <w:p w:rsidR="00EA746C" w:rsidRDefault="00EA746C" w:rsidP="00EA746C">
            <w:pPr>
              <w:rPr>
                <w:rFonts w:ascii="Comic Sans MS" w:hAnsi="Comic Sans MS"/>
                <w:sz w:val="16"/>
                <w:szCs w:val="16"/>
              </w:rPr>
            </w:pPr>
            <w:r>
              <w:rPr>
                <w:rFonts w:ascii="Comic Sans MS" w:hAnsi="Comic Sans MS"/>
                <w:sz w:val="16"/>
                <w:szCs w:val="16"/>
              </w:rPr>
              <w:t>Guided practice whole group</w:t>
            </w:r>
          </w:p>
          <w:p w:rsidR="00201133" w:rsidRPr="00613563" w:rsidRDefault="00201133" w:rsidP="00DA7A7D">
            <w:pPr>
              <w:rPr>
                <w:rFonts w:ascii="Chalkboard" w:hAnsi="Chalkboard"/>
                <w:sz w:val="18"/>
                <w:szCs w:val="18"/>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Language Arts</w:t>
            </w:r>
          </w:p>
        </w:tc>
        <w:tc>
          <w:tcPr>
            <w:tcW w:w="6930" w:type="dxa"/>
          </w:tcPr>
          <w:p w:rsidR="00A96408" w:rsidRPr="00AA3BDC" w:rsidRDefault="00A96408" w:rsidP="00A96408">
            <w:pPr>
              <w:rPr>
                <w:rFonts w:ascii="Chalkboard" w:hAnsi="Chalkboard"/>
                <w:sz w:val="18"/>
              </w:rPr>
            </w:pPr>
            <w:r w:rsidRPr="00AA3BDC">
              <w:rPr>
                <w:rFonts w:ascii="Chalkboard" w:hAnsi="Chalkboard"/>
                <w:sz w:val="18"/>
              </w:rPr>
              <w:t>ELA K.8A Discuss meanings of words and develop vocabulary through meaningful/concrete experiences</w:t>
            </w:r>
          </w:p>
          <w:p w:rsidR="00A96408" w:rsidRPr="00AA3BDC" w:rsidRDefault="00A96408" w:rsidP="00A96408">
            <w:pPr>
              <w:rPr>
                <w:rFonts w:ascii="Chalkboard" w:hAnsi="Chalkboard"/>
                <w:sz w:val="18"/>
              </w:rPr>
            </w:pPr>
            <w:r w:rsidRPr="00AA3BDC">
              <w:rPr>
                <w:rFonts w:ascii="Chalkboard" w:hAnsi="Chalkboard"/>
                <w:sz w:val="18"/>
              </w:rPr>
              <w:t>ELA K10.B Participate actively when predictable and patterned selections are read aloud</w:t>
            </w:r>
          </w:p>
          <w:p w:rsidR="00A96408" w:rsidRPr="00AA3BDC" w:rsidRDefault="00A96408" w:rsidP="00A96408">
            <w:pPr>
              <w:rPr>
                <w:rFonts w:ascii="Chalkboard" w:hAnsi="Chalkboard"/>
                <w:sz w:val="18"/>
              </w:rPr>
            </w:pPr>
            <w:r w:rsidRPr="00AA3BDC">
              <w:rPr>
                <w:rFonts w:ascii="Chalkboard" w:hAnsi="Chalkboard"/>
                <w:sz w:val="18"/>
              </w:rPr>
              <w:t>ELA K.5D Know the difference between individual letters and printed words</w:t>
            </w:r>
          </w:p>
          <w:p w:rsidR="00A96408" w:rsidRPr="00AA3BDC" w:rsidRDefault="00A96408" w:rsidP="00A96408">
            <w:pPr>
              <w:rPr>
                <w:rFonts w:ascii="Chalkboard" w:hAnsi="Chalkboard"/>
                <w:sz w:val="18"/>
              </w:rPr>
            </w:pPr>
            <w:r w:rsidRPr="00AA3BDC">
              <w:rPr>
                <w:rFonts w:ascii="Chalkboard" w:hAnsi="Chalkboard"/>
                <w:sz w:val="18"/>
              </w:rPr>
              <w:t>ELA K.5F Recognize how readers use capitalization and punctuation to comprehend</w:t>
            </w:r>
          </w:p>
          <w:p w:rsidR="00AA3BDC" w:rsidRPr="00AA3BDC" w:rsidRDefault="00AA3BDC" w:rsidP="00AA3BDC">
            <w:pPr>
              <w:rPr>
                <w:rFonts w:ascii="Chalkboard" w:hAnsi="Chalkboard"/>
                <w:sz w:val="18"/>
              </w:rPr>
            </w:pPr>
            <w:r w:rsidRPr="00AA3BDC">
              <w:rPr>
                <w:rFonts w:ascii="Chalkboard" w:hAnsi="Chalkboard"/>
                <w:sz w:val="18"/>
              </w:rPr>
              <w:t>ELA K.5G Understand that spoken words are represented in written language by specific sequences of letters</w:t>
            </w:r>
          </w:p>
          <w:p w:rsidR="00AA3BDC" w:rsidRDefault="00AA3BDC" w:rsidP="00A96408">
            <w:pPr>
              <w:rPr>
                <w:rFonts w:ascii="Chalkboard" w:hAnsi="Chalkboard"/>
                <w:sz w:val="18"/>
              </w:rPr>
            </w:pPr>
            <w:r w:rsidRPr="00AA3BDC">
              <w:rPr>
                <w:rFonts w:ascii="Chalkboard" w:hAnsi="Chalkboard"/>
                <w:sz w:val="18"/>
              </w:rPr>
              <w:t>ELA K.7C Learn and apply letter-sound correspondences of a set of consonants and vowels to begin to read</w:t>
            </w:r>
          </w:p>
          <w:p w:rsidR="005E5D78" w:rsidRDefault="00AA3BDC" w:rsidP="00AA3BDC">
            <w:pPr>
              <w:rPr>
                <w:rFonts w:ascii="Chalkboard" w:hAnsi="Chalkboard"/>
                <w:sz w:val="18"/>
              </w:rPr>
            </w:pPr>
            <w:r w:rsidRPr="00AA3BDC">
              <w:rPr>
                <w:rFonts w:ascii="Chalkboard" w:hAnsi="Chalkboard"/>
                <w:sz w:val="18"/>
              </w:rPr>
              <w:t>ELA K.10D Describe how illustrations contribute to the text</w:t>
            </w:r>
          </w:p>
          <w:p w:rsidR="005E5D78" w:rsidRDefault="005E5D78" w:rsidP="005E5D78">
            <w:pPr>
              <w:rPr>
                <w:rFonts w:ascii="Chalkboard" w:hAnsi="Chalkboard"/>
                <w:b/>
                <w:sz w:val="18"/>
              </w:rPr>
            </w:pPr>
            <w:r w:rsidRPr="005E5D78">
              <w:rPr>
                <w:rFonts w:ascii="Chalkboard" w:hAnsi="Chalkboard"/>
                <w:sz w:val="18"/>
              </w:rPr>
              <w:t xml:space="preserve">ELA K.4A Learn the vocabulary of school such as numbers, shapes, colors, directions, and </w:t>
            </w:r>
            <w:r w:rsidRPr="005E5D78">
              <w:rPr>
                <w:rFonts w:ascii="Chalkboard" w:hAnsi="Chalkboard"/>
                <w:b/>
                <w:sz w:val="18"/>
              </w:rPr>
              <w:t>categories</w:t>
            </w:r>
          </w:p>
          <w:p w:rsidR="005E5D78" w:rsidRPr="005E5D78" w:rsidRDefault="005E5D78" w:rsidP="005E5D78">
            <w:pPr>
              <w:rPr>
                <w:rFonts w:ascii="Chalkboard" w:hAnsi="Chalkboard"/>
                <w:sz w:val="18"/>
              </w:rPr>
            </w:pPr>
            <w:r w:rsidRPr="005E5D78">
              <w:rPr>
                <w:rFonts w:ascii="Chalkboard" w:hAnsi="Chalkboard"/>
                <w:sz w:val="18"/>
              </w:rPr>
              <w:t>ELA K.1D Listen critically to interpret and evaluate</w:t>
            </w:r>
          </w:p>
          <w:p w:rsidR="005E5D78" w:rsidRPr="005E5D78" w:rsidRDefault="005E5D78" w:rsidP="005E5D78">
            <w:pPr>
              <w:rPr>
                <w:rFonts w:ascii="Chalkboard" w:hAnsi="Chalkboard"/>
                <w:sz w:val="18"/>
              </w:rPr>
            </w:pPr>
            <w:r w:rsidRPr="005E5D78">
              <w:rPr>
                <w:rFonts w:ascii="Chalkboard" w:hAnsi="Chalkboard"/>
                <w:sz w:val="18"/>
              </w:rPr>
              <w:t>ELA K.9C Retell or act our the order of important events in stories</w:t>
            </w:r>
          </w:p>
          <w:p w:rsidR="005E5D78" w:rsidRDefault="005E5D78" w:rsidP="005E5D78">
            <w:pPr>
              <w:rPr>
                <w:rFonts w:ascii="Chalkboard" w:hAnsi="Chalkboard"/>
                <w:sz w:val="18"/>
              </w:rPr>
            </w:pPr>
            <w:r w:rsidRPr="005E5D78">
              <w:rPr>
                <w:rFonts w:ascii="Chalkboard" w:hAnsi="Chalkboard"/>
                <w:sz w:val="18"/>
              </w:rPr>
              <w:t xml:space="preserve">ELA K.11E Understand literary terms by distinguishing between the roles of the author and illustrator such as the author writes the story and the illustrator draws the pictures </w:t>
            </w:r>
          </w:p>
          <w:p w:rsidR="005E5D78" w:rsidRPr="005E5D78" w:rsidRDefault="005E5D78" w:rsidP="005E5D78">
            <w:pPr>
              <w:rPr>
                <w:rFonts w:ascii="Chalkboard" w:hAnsi="Chalkboard"/>
                <w:sz w:val="18"/>
              </w:rPr>
            </w:pPr>
            <w:r w:rsidRPr="005E5D78">
              <w:rPr>
                <w:rFonts w:ascii="Chalkboard" w:hAnsi="Chalkboard"/>
                <w:sz w:val="18"/>
              </w:rPr>
              <w:t>ELA K. 7A Name and identify each letter of the alphabet</w:t>
            </w:r>
          </w:p>
          <w:p w:rsidR="00AA3BDC" w:rsidRPr="00AA3BDC" w:rsidRDefault="00AA3BDC" w:rsidP="00AA3BDC">
            <w:pPr>
              <w:rPr>
                <w:rFonts w:ascii="Chalkboard" w:hAnsi="Chalkboard"/>
                <w:sz w:val="18"/>
              </w:rPr>
            </w:pPr>
          </w:p>
          <w:p w:rsidR="00A96408" w:rsidRPr="00AA3BDC" w:rsidRDefault="00A96408" w:rsidP="00A96408">
            <w:pPr>
              <w:rPr>
                <w:rFonts w:ascii="Chalkboard" w:hAnsi="Chalkboard"/>
                <w:sz w:val="18"/>
              </w:rPr>
            </w:pPr>
          </w:p>
          <w:p w:rsidR="00201133" w:rsidRPr="00AA3BDC" w:rsidRDefault="00201133" w:rsidP="00DA7A7D">
            <w:pPr>
              <w:rPr>
                <w:rFonts w:ascii="Chalkboard" w:hAnsi="Chalkboard"/>
                <w:sz w:val="18"/>
              </w:rPr>
            </w:pPr>
          </w:p>
        </w:tc>
        <w:tc>
          <w:tcPr>
            <w:tcW w:w="2520" w:type="dxa"/>
          </w:tcPr>
          <w:p w:rsidR="00201133" w:rsidRPr="00613563" w:rsidRDefault="00201133" w:rsidP="00DA7A7D">
            <w:pPr>
              <w:rPr>
                <w:rFonts w:ascii="Chalkboard" w:hAnsi="Chalkboard"/>
                <w:sz w:val="18"/>
              </w:rPr>
            </w:pPr>
            <w:r w:rsidRPr="00613563">
              <w:rPr>
                <w:rFonts w:ascii="Chalkboard" w:hAnsi="Chalkboard"/>
                <w:sz w:val="18"/>
              </w:rPr>
              <w:t>Teacher observation</w:t>
            </w:r>
          </w:p>
          <w:p w:rsidR="00201133" w:rsidRPr="00613563" w:rsidRDefault="00201133" w:rsidP="00DA7A7D">
            <w:pPr>
              <w:rPr>
                <w:rFonts w:ascii="Chalkboard" w:hAnsi="Chalkboard"/>
                <w:sz w:val="16"/>
                <w:szCs w:val="16"/>
              </w:rPr>
            </w:pPr>
          </w:p>
        </w:tc>
        <w:tc>
          <w:tcPr>
            <w:tcW w:w="2520" w:type="dxa"/>
          </w:tcPr>
          <w:p w:rsidR="00EA746C" w:rsidRDefault="00EA746C" w:rsidP="00EA746C">
            <w:pPr>
              <w:framePr w:hSpace="180" w:wrap="around" w:hAnchor="margin" w:xAlign="center" w:y="330"/>
              <w:rPr>
                <w:rFonts w:ascii="Comic Sans MS" w:hAnsi="Comic Sans MS"/>
                <w:sz w:val="16"/>
                <w:szCs w:val="16"/>
              </w:rPr>
            </w:pPr>
            <w:proofErr w:type="spellStart"/>
            <w:r>
              <w:rPr>
                <w:rFonts w:ascii="Comic Sans MS" w:hAnsi="Comic Sans MS"/>
                <w:sz w:val="16"/>
                <w:szCs w:val="16"/>
              </w:rPr>
              <w:t>Aplhabet</w:t>
            </w:r>
            <w:proofErr w:type="spellEnd"/>
            <w:r>
              <w:rPr>
                <w:rFonts w:ascii="Comic Sans MS" w:hAnsi="Comic Sans MS"/>
                <w:sz w:val="16"/>
                <w:szCs w:val="16"/>
              </w:rPr>
              <w:t xml:space="preserve"> arc: working with letter ID and sounds </w:t>
            </w:r>
          </w:p>
          <w:p w:rsidR="00EA746C" w:rsidRDefault="00EA746C" w:rsidP="00EA746C">
            <w:pPr>
              <w:framePr w:hSpace="180" w:wrap="around" w:hAnchor="margin" w:xAlign="center" w:y="330"/>
              <w:rPr>
                <w:rFonts w:ascii="Comic Sans MS" w:hAnsi="Comic Sans MS"/>
                <w:sz w:val="16"/>
                <w:szCs w:val="16"/>
              </w:rPr>
            </w:pPr>
          </w:p>
          <w:p w:rsidR="00EA746C" w:rsidRDefault="00EA746C" w:rsidP="00EA746C">
            <w:pPr>
              <w:framePr w:hSpace="180" w:wrap="around" w:hAnchor="margin" w:xAlign="center" w:y="330"/>
              <w:rPr>
                <w:rFonts w:ascii="Comic Sans MS" w:hAnsi="Comic Sans MS"/>
                <w:sz w:val="16"/>
                <w:szCs w:val="16"/>
              </w:rPr>
            </w:pPr>
            <w:r>
              <w:rPr>
                <w:rFonts w:ascii="Comic Sans MS" w:hAnsi="Comic Sans MS"/>
                <w:sz w:val="16"/>
                <w:szCs w:val="16"/>
              </w:rPr>
              <w:t xml:space="preserve">Extend by building word families and </w:t>
            </w:r>
            <w:proofErr w:type="spellStart"/>
            <w:r>
              <w:rPr>
                <w:rFonts w:ascii="Comic Sans MS" w:hAnsi="Comic Sans MS"/>
                <w:sz w:val="16"/>
                <w:szCs w:val="16"/>
              </w:rPr>
              <w:t>ww</w:t>
            </w:r>
            <w:proofErr w:type="spellEnd"/>
            <w:r>
              <w:rPr>
                <w:rFonts w:ascii="Comic Sans MS" w:hAnsi="Comic Sans MS"/>
                <w:sz w:val="16"/>
                <w:szCs w:val="16"/>
              </w:rPr>
              <w:t xml:space="preserve"> words</w:t>
            </w:r>
          </w:p>
          <w:p w:rsidR="00EA746C" w:rsidRDefault="00EA746C" w:rsidP="00EA746C">
            <w:pPr>
              <w:framePr w:hSpace="180" w:wrap="around" w:hAnchor="margin" w:xAlign="center" w:y="330"/>
              <w:rPr>
                <w:rFonts w:ascii="Comic Sans MS" w:hAnsi="Comic Sans MS"/>
                <w:sz w:val="16"/>
                <w:szCs w:val="16"/>
              </w:rPr>
            </w:pPr>
          </w:p>
          <w:p w:rsidR="00EA746C" w:rsidRDefault="00EA746C" w:rsidP="00EA746C">
            <w:pPr>
              <w:rPr>
                <w:rFonts w:ascii="Comic Sans MS" w:hAnsi="Comic Sans MS"/>
                <w:sz w:val="16"/>
                <w:szCs w:val="16"/>
              </w:rPr>
            </w:pPr>
            <w:r>
              <w:rPr>
                <w:rFonts w:ascii="Comic Sans MS" w:hAnsi="Comic Sans MS"/>
                <w:sz w:val="16"/>
                <w:szCs w:val="16"/>
              </w:rPr>
              <w:t>Those who can identify beginning sounds will then work on ending sounds or middle sounds</w:t>
            </w:r>
          </w:p>
          <w:p w:rsidR="00EA746C" w:rsidRDefault="00EA746C" w:rsidP="00EA746C">
            <w:pPr>
              <w:rPr>
                <w:rFonts w:ascii="Comic Sans MS" w:hAnsi="Comic Sans MS"/>
                <w:sz w:val="16"/>
                <w:szCs w:val="16"/>
              </w:rPr>
            </w:pPr>
          </w:p>
          <w:p w:rsidR="00201133" w:rsidRPr="00613563" w:rsidRDefault="00EA746C" w:rsidP="00EA746C">
            <w:pPr>
              <w:rPr>
                <w:rFonts w:ascii="Chalkboard" w:hAnsi="Chalkboard"/>
                <w:sz w:val="16"/>
                <w:szCs w:val="16"/>
              </w:rPr>
            </w:pPr>
            <w:r>
              <w:rPr>
                <w:rFonts w:ascii="Comic Sans MS" w:hAnsi="Comic Sans MS"/>
                <w:sz w:val="16"/>
                <w:szCs w:val="16"/>
              </w:rPr>
              <w:t>Letter swat, word swat by beginning/ending sound, syllable swat.</w:t>
            </w: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Social Studies</w:t>
            </w:r>
          </w:p>
          <w:p w:rsidR="00201133" w:rsidRPr="00613563" w:rsidRDefault="00201133" w:rsidP="00DA7A7D">
            <w:pPr>
              <w:jc w:val="center"/>
              <w:rPr>
                <w:rFonts w:ascii="Chalkboard" w:hAnsi="Chalkboard"/>
              </w:rPr>
            </w:pPr>
            <w:r w:rsidRPr="00613563">
              <w:rPr>
                <w:rFonts w:ascii="Chalkboard" w:hAnsi="Chalkboard"/>
              </w:rPr>
              <w:t>And</w:t>
            </w:r>
          </w:p>
          <w:p w:rsidR="00201133" w:rsidRPr="00613563" w:rsidRDefault="00201133" w:rsidP="00DA7A7D">
            <w:pPr>
              <w:jc w:val="center"/>
              <w:rPr>
                <w:rFonts w:ascii="Chalkboard" w:hAnsi="Chalkboard"/>
              </w:rPr>
            </w:pPr>
            <w:r w:rsidRPr="00613563">
              <w:rPr>
                <w:rFonts w:ascii="Chalkboard" w:hAnsi="Chalkboard"/>
              </w:rPr>
              <w:t>Science</w:t>
            </w:r>
          </w:p>
        </w:tc>
        <w:tc>
          <w:tcPr>
            <w:tcW w:w="6930" w:type="dxa"/>
          </w:tcPr>
          <w:p w:rsidR="00AA3BDC" w:rsidRPr="00AA3BDC" w:rsidRDefault="00AA3BDC" w:rsidP="00AA3BDC">
            <w:pPr>
              <w:rPr>
                <w:rFonts w:ascii="Chalkboard" w:hAnsi="Chalkboard"/>
                <w:sz w:val="18"/>
              </w:rPr>
            </w:pPr>
            <w:r w:rsidRPr="00AA3BDC">
              <w:rPr>
                <w:rFonts w:ascii="Chalkboard" w:hAnsi="Chalkboard"/>
                <w:sz w:val="18"/>
              </w:rPr>
              <w:t>SS K.6A Identify basic human needs</w:t>
            </w:r>
          </w:p>
          <w:p w:rsidR="00AA3BDC" w:rsidRPr="00AA3BDC" w:rsidRDefault="00AA3BDC" w:rsidP="00AA3BDC">
            <w:pPr>
              <w:rPr>
                <w:rFonts w:ascii="Chalkboard" w:hAnsi="Chalkboard"/>
                <w:sz w:val="18"/>
              </w:rPr>
            </w:pPr>
            <w:r w:rsidRPr="00AA3BDC">
              <w:rPr>
                <w:rFonts w:ascii="Chalkboard" w:hAnsi="Chalkboard"/>
                <w:sz w:val="18"/>
              </w:rPr>
              <w:t>SS K.6B Explain how basic human needs of food, clothing, and shelter can be met</w:t>
            </w:r>
          </w:p>
          <w:p w:rsidR="00D85930" w:rsidRDefault="00D85930" w:rsidP="00D85930">
            <w:pPr>
              <w:rPr>
                <w:rFonts w:ascii="Chalkboard" w:hAnsi="Chalkboard"/>
                <w:sz w:val="18"/>
              </w:rPr>
            </w:pPr>
            <w:r w:rsidRPr="00D85930">
              <w:rPr>
                <w:rFonts w:ascii="Chalkboard" w:hAnsi="Chalkboard"/>
                <w:sz w:val="18"/>
              </w:rPr>
              <w:t>K.6E</w:t>
            </w:r>
            <w:r>
              <w:rPr>
                <w:rFonts w:ascii="Chalkboard" w:hAnsi="Chalkboard"/>
                <w:sz w:val="18"/>
              </w:rPr>
              <w:t xml:space="preserve"> </w:t>
            </w:r>
            <w:r w:rsidRPr="00D85930">
              <w:rPr>
                <w:rFonts w:ascii="Chalkboard" w:hAnsi="Chalkboard"/>
                <w:sz w:val="18"/>
              </w:rPr>
              <w:t>Manipulate parts of objects such as toys, vehicles, or construction sets that, when put together, can do things they cannot do by themselves</w:t>
            </w:r>
          </w:p>
          <w:p w:rsidR="00201133" w:rsidRPr="00D85930" w:rsidRDefault="00D85930" w:rsidP="00D85930">
            <w:pPr>
              <w:rPr>
                <w:rFonts w:ascii="Chalkboard" w:hAnsi="Chalkboard"/>
                <w:sz w:val="18"/>
              </w:rPr>
            </w:pPr>
            <w:r w:rsidRPr="00D85930">
              <w:rPr>
                <w:rFonts w:ascii="Chalkboard" w:hAnsi="Chalkboard"/>
                <w:sz w:val="18"/>
              </w:rPr>
              <w:t>K.7 Observe, describe, and record changes in size, mass, color, position, quantity, time, temperature, sound, and movement</w:t>
            </w:r>
            <w:r>
              <w:rPr>
                <w:rFonts w:ascii="Chalkboard" w:hAnsi="Chalkboard"/>
                <w:sz w:val="18"/>
              </w:rPr>
              <w:t xml:space="preserve"> (using five senses)</w:t>
            </w:r>
          </w:p>
        </w:tc>
        <w:tc>
          <w:tcPr>
            <w:tcW w:w="2520" w:type="dxa"/>
          </w:tcPr>
          <w:p w:rsidR="00201133" w:rsidRPr="00613563" w:rsidRDefault="00201133" w:rsidP="00DA7A7D">
            <w:pPr>
              <w:rPr>
                <w:rFonts w:ascii="Chalkboard" w:hAnsi="Chalkboard"/>
                <w:sz w:val="18"/>
                <w:szCs w:val="16"/>
              </w:rPr>
            </w:pPr>
            <w:r w:rsidRPr="00613563">
              <w:rPr>
                <w:rFonts w:ascii="Chalkboard" w:hAnsi="Chalkboard"/>
                <w:sz w:val="18"/>
                <w:szCs w:val="16"/>
              </w:rPr>
              <w:t>Teacher observation</w:t>
            </w:r>
          </w:p>
        </w:tc>
        <w:tc>
          <w:tcPr>
            <w:tcW w:w="2520" w:type="dxa"/>
          </w:tcPr>
          <w:p w:rsidR="00201133" w:rsidRPr="00613563" w:rsidRDefault="00EA746C" w:rsidP="00201133">
            <w:pPr>
              <w:rPr>
                <w:rFonts w:ascii="Chalkboard" w:hAnsi="Chalkboard"/>
                <w:b/>
                <w:sz w:val="18"/>
              </w:rPr>
            </w:pPr>
            <w:r>
              <w:rPr>
                <w:rFonts w:ascii="Chalkboard" w:hAnsi="Chalkboard"/>
                <w:sz w:val="18"/>
              </w:rPr>
              <w:t>Center work</w:t>
            </w:r>
            <w:r w:rsidR="00201133" w:rsidRPr="00613563">
              <w:rPr>
                <w:rFonts w:ascii="Chalkboard" w:hAnsi="Chalkboard"/>
                <w:sz w:val="18"/>
              </w:rPr>
              <w:t xml:space="preserve"> </w:t>
            </w:r>
          </w:p>
          <w:p w:rsidR="00201133" w:rsidRPr="00613563" w:rsidRDefault="00201133" w:rsidP="00DA7A7D">
            <w:pPr>
              <w:rPr>
                <w:rFonts w:ascii="Chalkboard" w:hAnsi="Chalkboard"/>
                <w:b/>
                <w:sz w:val="18"/>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Phonics</w:t>
            </w:r>
          </w:p>
        </w:tc>
        <w:tc>
          <w:tcPr>
            <w:tcW w:w="6930" w:type="dxa"/>
          </w:tcPr>
          <w:p w:rsidR="00AA3BDC" w:rsidRPr="00AA3BDC" w:rsidRDefault="00A96408" w:rsidP="00A96408">
            <w:pPr>
              <w:rPr>
                <w:rFonts w:ascii="Chalkboard" w:hAnsi="Chalkboard"/>
                <w:sz w:val="18"/>
              </w:rPr>
            </w:pPr>
            <w:r w:rsidRPr="00AA3BDC">
              <w:rPr>
                <w:rFonts w:ascii="Chalkboard" w:hAnsi="Chalkboard"/>
                <w:sz w:val="18"/>
              </w:rPr>
              <w:t>ELA K.6D Identify and isolate the initial and final sound of a spoken word</w:t>
            </w:r>
          </w:p>
          <w:p w:rsidR="00AA3BDC" w:rsidRPr="00AA3BDC" w:rsidRDefault="00AA3BDC" w:rsidP="00AA3BDC">
            <w:pPr>
              <w:rPr>
                <w:rFonts w:ascii="Chalkboard" w:hAnsi="Chalkboard"/>
                <w:sz w:val="18"/>
              </w:rPr>
            </w:pPr>
            <w:r w:rsidRPr="00AA3BDC">
              <w:rPr>
                <w:rFonts w:ascii="Chalkboard" w:hAnsi="Chalkboard"/>
                <w:sz w:val="18"/>
              </w:rPr>
              <w:t xml:space="preserve">ELA K.6E Blend sounds to make spoken words such as moving </w:t>
            </w:r>
            <w:proofErr w:type="spellStart"/>
            <w:r w:rsidRPr="00AA3BDC">
              <w:rPr>
                <w:rFonts w:ascii="Chalkboard" w:hAnsi="Chalkboard"/>
                <w:sz w:val="18"/>
              </w:rPr>
              <w:t>manipulatives</w:t>
            </w:r>
            <w:proofErr w:type="spellEnd"/>
            <w:r w:rsidRPr="00AA3BDC">
              <w:rPr>
                <w:rFonts w:ascii="Chalkboard" w:hAnsi="Chalkboard"/>
                <w:sz w:val="18"/>
              </w:rPr>
              <w:t xml:space="preserve"> to blend phonemes in a spoken word</w:t>
            </w:r>
          </w:p>
          <w:p w:rsidR="00A96408" w:rsidRPr="00AA3BDC" w:rsidRDefault="00A96408" w:rsidP="00A96408">
            <w:pPr>
              <w:rPr>
                <w:rFonts w:ascii="Chalkboard" w:hAnsi="Chalkboard"/>
                <w:sz w:val="18"/>
              </w:rPr>
            </w:pPr>
          </w:p>
          <w:p w:rsidR="00201133" w:rsidRPr="00AA3BDC" w:rsidRDefault="00201133" w:rsidP="00DA7A7D">
            <w:pPr>
              <w:rPr>
                <w:rFonts w:ascii="Chalkboard" w:hAnsi="Chalkboard"/>
                <w:sz w:val="18"/>
              </w:rPr>
            </w:pPr>
          </w:p>
        </w:tc>
        <w:tc>
          <w:tcPr>
            <w:tcW w:w="2520" w:type="dxa"/>
          </w:tcPr>
          <w:p w:rsidR="00201133" w:rsidRPr="00613563" w:rsidRDefault="00201133" w:rsidP="00DA7A7D">
            <w:pPr>
              <w:rPr>
                <w:rFonts w:ascii="Chalkboard" w:hAnsi="Chalkboard"/>
                <w:sz w:val="16"/>
                <w:szCs w:val="16"/>
              </w:rPr>
            </w:pPr>
            <w:r w:rsidRPr="00613563">
              <w:rPr>
                <w:rFonts w:ascii="Chalkboard" w:hAnsi="Chalkboard"/>
                <w:sz w:val="16"/>
                <w:szCs w:val="16"/>
              </w:rPr>
              <w:t>Student practice with Reading consumables</w:t>
            </w:r>
          </w:p>
          <w:p w:rsidR="00201133" w:rsidRPr="00613563" w:rsidRDefault="00201133" w:rsidP="00DA7A7D">
            <w:pPr>
              <w:rPr>
                <w:rFonts w:ascii="Chalkboard" w:hAnsi="Chalkboard"/>
                <w:sz w:val="16"/>
                <w:szCs w:val="16"/>
              </w:rPr>
            </w:pPr>
            <w:r w:rsidRPr="00613563">
              <w:rPr>
                <w:rFonts w:ascii="Chalkboard" w:hAnsi="Chalkboard"/>
                <w:sz w:val="16"/>
                <w:szCs w:val="16"/>
              </w:rPr>
              <w:t>Kid Writing Journals</w:t>
            </w:r>
          </w:p>
          <w:p w:rsidR="00201133" w:rsidRPr="00613563" w:rsidRDefault="00201133" w:rsidP="00DA7A7D">
            <w:pPr>
              <w:rPr>
                <w:rFonts w:ascii="Chalkboard" w:hAnsi="Chalkboard"/>
                <w:sz w:val="16"/>
                <w:szCs w:val="16"/>
              </w:rPr>
            </w:pPr>
            <w:r w:rsidRPr="00613563">
              <w:rPr>
                <w:rFonts w:ascii="Chalkboard" w:hAnsi="Chalkboard"/>
                <w:sz w:val="16"/>
                <w:szCs w:val="16"/>
              </w:rPr>
              <w:t>Teacher Observation</w:t>
            </w:r>
          </w:p>
        </w:tc>
        <w:tc>
          <w:tcPr>
            <w:tcW w:w="2520" w:type="dxa"/>
          </w:tcPr>
          <w:p w:rsidR="00EA746C" w:rsidRDefault="00EA746C" w:rsidP="00EA746C">
            <w:pPr>
              <w:rPr>
                <w:rFonts w:ascii="Chalkboard" w:hAnsi="Chalkboard"/>
                <w:sz w:val="16"/>
                <w:szCs w:val="16"/>
              </w:rPr>
            </w:pPr>
            <w:r>
              <w:rPr>
                <w:rFonts w:ascii="Chalkboard" w:hAnsi="Chalkboard"/>
                <w:sz w:val="16"/>
                <w:szCs w:val="16"/>
              </w:rPr>
              <w:t>Isolating phonemes using phonemic awareness mats and counters</w:t>
            </w:r>
          </w:p>
          <w:p w:rsidR="00EA746C" w:rsidRDefault="00EA746C" w:rsidP="00EA746C">
            <w:pPr>
              <w:rPr>
                <w:rFonts w:ascii="Chalkboard" w:hAnsi="Chalkboard"/>
                <w:sz w:val="16"/>
                <w:szCs w:val="16"/>
              </w:rPr>
            </w:pPr>
          </w:p>
          <w:p w:rsidR="00EA746C" w:rsidRPr="00613563" w:rsidRDefault="00EA746C" w:rsidP="00EA746C">
            <w:pPr>
              <w:rPr>
                <w:rFonts w:ascii="Chalkboard" w:hAnsi="Chalkboard"/>
                <w:sz w:val="16"/>
                <w:szCs w:val="16"/>
              </w:rPr>
            </w:pPr>
            <w:r>
              <w:rPr>
                <w:rFonts w:ascii="Chalkboard" w:hAnsi="Chalkboard"/>
                <w:sz w:val="16"/>
                <w:szCs w:val="16"/>
              </w:rPr>
              <w:t>Beginning/ending sound word swat</w:t>
            </w:r>
          </w:p>
          <w:p w:rsidR="00201133" w:rsidRPr="00613563" w:rsidRDefault="00201133" w:rsidP="00201133">
            <w:pPr>
              <w:rPr>
                <w:rFonts w:ascii="Chalkboard" w:hAnsi="Chalkboard"/>
                <w:sz w:val="16"/>
                <w:szCs w:val="16"/>
              </w:rPr>
            </w:pPr>
          </w:p>
          <w:p w:rsidR="00201133" w:rsidRPr="00613563" w:rsidRDefault="00201133" w:rsidP="00DA7A7D">
            <w:pPr>
              <w:rPr>
                <w:rFonts w:ascii="Chalkboard" w:hAnsi="Chalkboard"/>
                <w:sz w:val="16"/>
                <w:szCs w:val="16"/>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Writing</w:t>
            </w:r>
          </w:p>
        </w:tc>
        <w:tc>
          <w:tcPr>
            <w:tcW w:w="6930" w:type="dxa"/>
          </w:tcPr>
          <w:p w:rsidR="00A96408" w:rsidRPr="00AA3BDC" w:rsidRDefault="00A96408" w:rsidP="00A96408">
            <w:pPr>
              <w:rPr>
                <w:rFonts w:ascii="Chalkboard" w:hAnsi="Chalkboard"/>
                <w:sz w:val="18"/>
              </w:rPr>
            </w:pPr>
            <w:r w:rsidRPr="00AA3BDC">
              <w:rPr>
                <w:rFonts w:ascii="Chalkboard" w:hAnsi="Chalkboard"/>
                <w:sz w:val="18"/>
              </w:rPr>
              <w:t>ELA K.5D Know the difference between individual letters and printed words</w:t>
            </w:r>
          </w:p>
          <w:p w:rsidR="00AA3BDC" w:rsidRPr="00AA3BDC" w:rsidRDefault="00A96408" w:rsidP="00A96408">
            <w:pPr>
              <w:rPr>
                <w:rFonts w:ascii="Chalkboard" w:hAnsi="Chalkboard"/>
                <w:sz w:val="18"/>
              </w:rPr>
            </w:pPr>
            <w:r w:rsidRPr="00AA3BDC">
              <w:rPr>
                <w:rFonts w:ascii="Chalkboard" w:hAnsi="Chalkboard"/>
                <w:sz w:val="18"/>
              </w:rPr>
              <w:t>ELA K.5F Recognize how readers use capitalization and punctuation to comprehend</w:t>
            </w:r>
          </w:p>
          <w:p w:rsidR="00AA3BDC" w:rsidRPr="00AA3BDC" w:rsidRDefault="00AA3BDC" w:rsidP="00AA3BDC">
            <w:pPr>
              <w:pStyle w:val="Heading2"/>
              <w:outlineLvl w:val="1"/>
              <w:rPr>
                <w:rFonts w:ascii="Chalkboard" w:hAnsi="Chalkboard"/>
                <w:b w:val="0"/>
              </w:rPr>
            </w:pPr>
            <w:r w:rsidRPr="00AA3BDC">
              <w:rPr>
                <w:rFonts w:ascii="Chalkboard" w:hAnsi="Chalkboard"/>
                <w:b w:val="0"/>
              </w:rPr>
              <w:t>ELA K.15B Write labels, notes, and captions for illustrations, possessions, charts, centers</w:t>
            </w:r>
          </w:p>
          <w:p w:rsidR="005E5D78" w:rsidRDefault="00AA3BDC" w:rsidP="00AA3BDC">
            <w:pPr>
              <w:pStyle w:val="BodyText"/>
              <w:rPr>
                <w:rFonts w:ascii="Chalkboard" w:hAnsi="Chalkboard"/>
              </w:rPr>
            </w:pPr>
            <w:r w:rsidRPr="00AA3BDC">
              <w:rPr>
                <w:rFonts w:ascii="Chalkboard" w:hAnsi="Chalkboard"/>
              </w:rPr>
              <w:t xml:space="preserve">ELA K.16B Record or dictate his/her own knowledge of a topic in various ways such as by drawing pictures, making lists, &amp; showing connections among ideas </w:t>
            </w:r>
          </w:p>
          <w:p w:rsidR="005E5D78" w:rsidRDefault="005E5D78" w:rsidP="005E5D78">
            <w:pPr>
              <w:rPr>
                <w:rFonts w:ascii="Chalkboard" w:hAnsi="Chalkboard"/>
                <w:b/>
                <w:sz w:val="18"/>
              </w:rPr>
            </w:pPr>
            <w:r w:rsidRPr="005E5D78">
              <w:rPr>
                <w:rFonts w:ascii="Chalkboard" w:hAnsi="Chalkboard"/>
                <w:sz w:val="18"/>
              </w:rPr>
              <w:t xml:space="preserve">ELA K.4A Learn the vocabulary of school such as numbers, shapes, colors, directions, and </w:t>
            </w:r>
            <w:r w:rsidRPr="005E5D78">
              <w:rPr>
                <w:rFonts w:ascii="Chalkboard" w:hAnsi="Chalkboard"/>
                <w:b/>
                <w:sz w:val="18"/>
              </w:rPr>
              <w:t>categories</w:t>
            </w:r>
          </w:p>
          <w:p w:rsidR="005E5D78" w:rsidRPr="005E5D78" w:rsidRDefault="005E5D78" w:rsidP="005E5D78">
            <w:pPr>
              <w:rPr>
                <w:rFonts w:ascii="Chalkboard" w:hAnsi="Chalkboard"/>
                <w:sz w:val="18"/>
              </w:rPr>
            </w:pPr>
            <w:r w:rsidRPr="005E5D78">
              <w:rPr>
                <w:rFonts w:ascii="Chalkboard" w:hAnsi="Chalkboard"/>
                <w:sz w:val="18"/>
              </w:rPr>
              <w:t>ELA K. 14B Write each letter of the alphabet, both capital and lowercase</w:t>
            </w:r>
          </w:p>
          <w:p w:rsidR="005E5D78" w:rsidRPr="005E5D78" w:rsidRDefault="005E5D78" w:rsidP="005E5D78">
            <w:pPr>
              <w:rPr>
                <w:rFonts w:ascii="Chalkboard" w:hAnsi="Chalkboard"/>
                <w:sz w:val="18"/>
              </w:rPr>
            </w:pPr>
            <w:r w:rsidRPr="005E5D78">
              <w:rPr>
                <w:rFonts w:ascii="Chalkboard" w:hAnsi="Chalkboard"/>
                <w:sz w:val="18"/>
              </w:rPr>
              <w:t>ELA K. 14E Gain increasing control of penmanship such as pencil grip, paper position, and beginning stroke</w:t>
            </w:r>
          </w:p>
          <w:p w:rsidR="005E5D78" w:rsidRPr="005E5D78" w:rsidRDefault="005E5D78" w:rsidP="005E5D78">
            <w:pPr>
              <w:rPr>
                <w:rFonts w:ascii="Chalkboard" w:hAnsi="Chalkboard"/>
                <w:sz w:val="18"/>
              </w:rPr>
            </w:pPr>
          </w:p>
          <w:p w:rsidR="00AA3BDC" w:rsidRPr="00AA3BDC" w:rsidRDefault="00AA3BDC" w:rsidP="00AA3BDC">
            <w:pPr>
              <w:pStyle w:val="BodyText"/>
              <w:rPr>
                <w:rFonts w:ascii="Chalkboard" w:hAnsi="Chalkboard"/>
              </w:rPr>
            </w:pPr>
          </w:p>
          <w:p w:rsidR="00A96408" w:rsidRPr="00AA3BDC" w:rsidRDefault="00A96408" w:rsidP="00A96408">
            <w:pPr>
              <w:rPr>
                <w:rFonts w:ascii="Chalkboard" w:hAnsi="Chalkboard"/>
                <w:sz w:val="18"/>
              </w:rPr>
            </w:pPr>
          </w:p>
          <w:p w:rsidR="00201133" w:rsidRPr="00AA3BDC" w:rsidRDefault="00201133" w:rsidP="00DA7A7D">
            <w:pPr>
              <w:pStyle w:val="Heading2"/>
              <w:outlineLvl w:val="1"/>
              <w:rPr>
                <w:rFonts w:ascii="Chalkboard" w:hAnsi="Chalkboard"/>
              </w:rPr>
            </w:pPr>
          </w:p>
        </w:tc>
        <w:tc>
          <w:tcPr>
            <w:tcW w:w="2520" w:type="dxa"/>
          </w:tcPr>
          <w:p w:rsidR="00201133" w:rsidRPr="00613563" w:rsidRDefault="00201133" w:rsidP="00DA7A7D">
            <w:pPr>
              <w:rPr>
                <w:rFonts w:ascii="Chalkboard" w:hAnsi="Chalkboard"/>
                <w:sz w:val="16"/>
                <w:szCs w:val="16"/>
              </w:rPr>
            </w:pPr>
            <w:r w:rsidRPr="00613563">
              <w:rPr>
                <w:rFonts w:ascii="Chalkboard" w:hAnsi="Chalkboard"/>
                <w:sz w:val="16"/>
                <w:szCs w:val="16"/>
              </w:rPr>
              <w:t>Kid Writing Journals</w:t>
            </w:r>
          </w:p>
          <w:p w:rsidR="00201133" w:rsidRPr="00613563" w:rsidRDefault="00201133" w:rsidP="00DA7A7D">
            <w:pPr>
              <w:rPr>
                <w:rFonts w:ascii="Chalkboard" w:hAnsi="Chalkboard"/>
                <w:sz w:val="16"/>
                <w:szCs w:val="16"/>
              </w:rPr>
            </w:pPr>
            <w:r w:rsidRPr="00613563">
              <w:rPr>
                <w:rFonts w:ascii="Chalkboard" w:hAnsi="Chalkboard"/>
                <w:sz w:val="16"/>
                <w:szCs w:val="16"/>
              </w:rPr>
              <w:t xml:space="preserve">Small Group writing </w:t>
            </w:r>
          </w:p>
          <w:p w:rsidR="00201133" w:rsidRPr="00613563" w:rsidRDefault="00201133" w:rsidP="00DA7A7D">
            <w:pPr>
              <w:rPr>
                <w:rFonts w:ascii="Chalkboard" w:hAnsi="Chalkboard"/>
                <w:sz w:val="16"/>
                <w:szCs w:val="16"/>
              </w:rPr>
            </w:pPr>
            <w:r w:rsidRPr="00613563">
              <w:rPr>
                <w:rFonts w:ascii="Chalkboard" w:hAnsi="Chalkboard"/>
                <w:sz w:val="16"/>
                <w:szCs w:val="16"/>
              </w:rPr>
              <w:t>Whole Group writing activity</w:t>
            </w:r>
          </w:p>
        </w:tc>
        <w:tc>
          <w:tcPr>
            <w:tcW w:w="2520" w:type="dxa"/>
          </w:tcPr>
          <w:p w:rsidR="00EA746C" w:rsidRDefault="00EA746C" w:rsidP="00EA746C">
            <w:pPr>
              <w:framePr w:hSpace="180" w:wrap="around" w:hAnchor="margin" w:xAlign="center" w:y="330"/>
              <w:rPr>
                <w:rFonts w:ascii="Comic Sans MS" w:hAnsi="Comic Sans MS"/>
                <w:sz w:val="16"/>
                <w:szCs w:val="16"/>
              </w:rPr>
            </w:pPr>
            <w:r>
              <w:rPr>
                <w:rFonts w:ascii="Comic Sans MS" w:hAnsi="Comic Sans MS"/>
                <w:sz w:val="16"/>
                <w:szCs w:val="16"/>
              </w:rPr>
              <w:t>Independent writing</w:t>
            </w:r>
          </w:p>
          <w:p w:rsidR="00EA746C" w:rsidRDefault="00EA746C" w:rsidP="00EA746C">
            <w:pPr>
              <w:framePr w:hSpace="180" w:wrap="around" w:hAnchor="margin" w:xAlign="center" w:y="330"/>
              <w:rPr>
                <w:rFonts w:ascii="Comic Sans MS" w:hAnsi="Comic Sans MS"/>
                <w:sz w:val="16"/>
                <w:szCs w:val="16"/>
              </w:rPr>
            </w:pPr>
            <w:r>
              <w:rPr>
                <w:rFonts w:ascii="Comic Sans MS" w:hAnsi="Comic Sans MS"/>
                <w:sz w:val="16"/>
                <w:szCs w:val="16"/>
              </w:rPr>
              <w:t>Write around the room</w:t>
            </w:r>
          </w:p>
          <w:p w:rsidR="00EA746C" w:rsidRDefault="00EA746C" w:rsidP="00EA746C">
            <w:pPr>
              <w:framePr w:hSpace="180" w:wrap="around" w:hAnchor="margin" w:xAlign="center" w:y="330"/>
              <w:rPr>
                <w:rFonts w:ascii="Comic Sans MS" w:hAnsi="Comic Sans MS"/>
                <w:sz w:val="16"/>
                <w:szCs w:val="16"/>
              </w:rPr>
            </w:pPr>
            <w:r>
              <w:rPr>
                <w:rFonts w:ascii="Comic Sans MS" w:hAnsi="Comic Sans MS"/>
                <w:sz w:val="16"/>
                <w:szCs w:val="16"/>
              </w:rPr>
              <w:t>Working in small kid writing groups</w:t>
            </w:r>
          </w:p>
          <w:p w:rsidR="00201133" w:rsidRPr="00613563" w:rsidRDefault="00EA746C" w:rsidP="00EA746C">
            <w:pPr>
              <w:rPr>
                <w:rFonts w:ascii="Chalkboard" w:hAnsi="Chalkboard"/>
                <w:sz w:val="16"/>
                <w:szCs w:val="16"/>
              </w:rPr>
            </w:pPr>
            <w:r>
              <w:rPr>
                <w:rFonts w:ascii="Comic Sans MS" w:hAnsi="Comic Sans MS"/>
                <w:sz w:val="16"/>
                <w:szCs w:val="16"/>
              </w:rPr>
              <w:t>Re-teach everyday</w:t>
            </w:r>
          </w:p>
        </w:tc>
      </w:tr>
    </w:tbl>
    <w:p w:rsidR="00DA7A7D" w:rsidRPr="00613563" w:rsidRDefault="00DA7A7D">
      <w:pPr>
        <w:rPr>
          <w:rFonts w:ascii="Chalkboard" w:hAnsi="Chalkboard"/>
        </w:rPr>
      </w:pPr>
    </w:p>
    <w:p w:rsidR="00A96408" w:rsidRDefault="00A96408" w:rsidP="00DA7A7D">
      <w:pPr>
        <w:tabs>
          <w:tab w:val="left" w:pos="4480"/>
        </w:tabs>
        <w:rPr>
          <w:rFonts w:ascii="Chalkboard" w:hAnsi="Chalkboard"/>
        </w:rPr>
      </w:pPr>
    </w:p>
    <w:p w:rsidR="00A96408" w:rsidRDefault="00A96408" w:rsidP="00DA7A7D">
      <w:pPr>
        <w:tabs>
          <w:tab w:val="left" w:pos="4480"/>
        </w:tabs>
        <w:rPr>
          <w:rFonts w:ascii="Chalkboard" w:hAnsi="Chalkboard"/>
        </w:rPr>
      </w:pPr>
    </w:p>
    <w:p w:rsidR="00201133" w:rsidRPr="00613563" w:rsidRDefault="00201133" w:rsidP="00DA7A7D">
      <w:pPr>
        <w:tabs>
          <w:tab w:val="left" w:pos="4480"/>
        </w:tabs>
        <w:rPr>
          <w:rFonts w:ascii="Chalkboard" w:hAnsi="Chalkboard"/>
        </w:rPr>
      </w:pPr>
    </w:p>
    <w:p w:rsidR="00DA7A7D" w:rsidRPr="00613563" w:rsidRDefault="00DA7A7D" w:rsidP="00DA7A7D">
      <w:pPr>
        <w:tabs>
          <w:tab w:val="left" w:pos="4480"/>
        </w:tabs>
        <w:rPr>
          <w:rFonts w:ascii="Chalkboard" w:hAnsi="Chalkboard"/>
        </w:rPr>
      </w:pPr>
    </w:p>
    <w:tbl>
      <w:tblPr>
        <w:tblStyle w:val="TableGrid"/>
        <w:tblW w:w="0" w:type="auto"/>
        <w:tblLook w:val="00BF"/>
      </w:tblPr>
      <w:tblGrid>
        <w:gridCol w:w="2196"/>
        <w:gridCol w:w="2196"/>
        <w:gridCol w:w="2196"/>
        <w:gridCol w:w="2196"/>
        <w:gridCol w:w="2196"/>
        <w:gridCol w:w="2196"/>
      </w:tblGrid>
      <w:tr w:rsidR="00DA7A7D" w:rsidRPr="00613563">
        <w:tc>
          <w:tcPr>
            <w:tcW w:w="2196" w:type="dxa"/>
          </w:tcPr>
          <w:p w:rsidR="00696BA8" w:rsidRDefault="00CD05CE" w:rsidP="00201133">
            <w:pPr>
              <w:jc w:val="center"/>
              <w:rPr>
                <w:rFonts w:ascii="Chalkboard" w:hAnsi="Chalkboard"/>
              </w:rPr>
            </w:pPr>
            <w:r>
              <w:rPr>
                <w:rFonts w:ascii="Chalkboard" w:hAnsi="Chalkboard"/>
              </w:rPr>
              <w:t>Week 11</w:t>
            </w:r>
          </w:p>
          <w:p w:rsidR="00DA7A7D" w:rsidRPr="00613563" w:rsidRDefault="00696BA8" w:rsidP="00E76A8E">
            <w:pPr>
              <w:jc w:val="center"/>
              <w:rPr>
                <w:rFonts w:ascii="Chalkboard" w:hAnsi="Chalkboard"/>
              </w:rPr>
            </w:pPr>
            <w:r>
              <w:rPr>
                <w:rFonts w:ascii="Chalkboard" w:hAnsi="Chalkboard"/>
              </w:rPr>
              <w:t>Five Senses</w:t>
            </w:r>
          </w:p>
        </w:tc>
        <w:tc>
          <w:tcPr>
            <w:tcW w:w="2196" w:type="dxa"/>
          </w:tcPr>
          <w:p w:rsidR="00CD05CE" w:rsidRDefault="00DA7A7D" w:rsidP="00DA7A7D">
            <w:pPr>
              <w:tabs>
                <w:tab w:val="left" w:pos="12180"/>
              </w:tabs>
              <w:jc w:val="center"/>
              <w:rPr>
                <w:rFonts w:ascii="Chalkboard" w:hAnsi="Chalkboard"/>
              </w:rPr>
            </w:pPr>
            <w:r w:rsidRPr="00613563">
              <w:rPr>
                <w:rFonts w:ascii="Chalkboard" w:hAnsi="Chalkboard"/>
              </w:rPr>
              <w:t>Monday</w:t>
            </w:r>
          </w:p>
          <w:p w:rsidR="00DA7A7D" w:rsidRPr="00CD05CE" w:rsidRDefault="00CD05CE" w:rsidP="00DA7A7D">
            <w:pPr>
              <w:tabs>
                <w:tab w:val="left" w:pos="12180"/>
              </w:tabs>
              <w:jc w:val="center"/>
              <w:rPr>
                <w:rFonts w:ascii="Chalkboard" w:hAnsi="Chalkboard"/>
                <w:b/>
                <w:sz w:val="28"/>
              </w:rPr>
            </w:pPr>
            <w:r w:rsidRPr="00CD05CE">
              <w:rPr>
                <w:rFonts w:ascii="Chalkboard" w:hAnsi="Chalkboard"/>
                <w:b/>
                <w:sz w:val="28"/>
              </w:rPr>
              <w:t>50s 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Tuesday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Wednesday</w:t>
            </w:r>
          </w:p>
        </w:tc>
        <w:tc>
          <w:tcPr>
            <w:tcW w:w="2196" w:type="dxa"/>
          </w:tcPr>
          <w:p w:rsidR="00CD05CE" w:rsidRDefault="00DA7A7D" w:rsidP="00DA7A7D">
            <w:pPr>
              <w:tabs>
                <w:tab w:val="left" w:pos="12180"/>
              </w:tabs>
              <w:jc w:val="center"/>
              <w:rPr>
                <w:rFonts w:ascii="Chalkboard" w:hAnsi="Chalkboard"/>
              </w:rPr>
            </w:pPr>
            <w:r w:rsidRPr="00613563">
              <w:rPr>
                <w:rFonts w:ascii="Chalkboard" w:hAnsi="Chalkboard"/>
              </w:rPr>
              <w:t>Thursday</w:t>
            </w:r>
          </w:p>
          <w:p w:rsidR="00DA7A7D" w:rsidRPr="00CD05CE" w:rsidRDefault="00CD05CE" w:rsidP="00DA7A7D">
            <w:pPr>
              <w:tabs>
                <w:tab w:val="left" w:pos="12180"/>
              </w:tabs>
              <w:jc w:val="center"/>
              <w:rPr>
                <w:rFonts w:ascii="Chalkboard" w:hAnsi="Chalkboard"/>
                <w:b/>
              </w:rPr>
            </w:pPr>
            <w:r w:rsidRPr="00CD05CE">
              <w:rPr>
                <w:rFonts w:ascii="Chalkboard" w:hAnsi="Chalkboard"/>
                <w:b/>
                <w:sz w:val="28"/>
                <w:szCs w:val="18"/>
              </w:rPr>
              <w:t>Early Out</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613563">
        <w:tc>
          <w:tcPr>
            <w:tcW w:w="2196" w:type="dxa"/>
            <w:shd w:val="clear" w:color="auto" w:fill="auto"/>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7:30-7:45</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b/>
                <w:sz w:val="28"/>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r>
    </w:tbl>
    <w:tbl>
      <w:tblPr>
        <w:tblStyle w:val="TableGrid"/>
        <w:tblpPr w:leftFromText="180" w:rightFromText="180" w:vertAnchor="text" w:tblpXSpec="right" w:tblpY="1"/>
        <w:tblOverlap w:val="never"/>
        <w:tblW w:w="0" w:type="auto"/>
        <w:tblLayout w:type="fixed"/>
        <w:tblLook w:val="00BF"/>
      </w:tblPr>
      <w:tblGrid>
        <w:gridCol w:w="2172"/>
        <w:gridCol w:w="2138"/>
        <w:gridCol w:w="2278"/>
        <w:gridCol w:w="2160"/>
        <w:gridCol w:w="2250"/>
        <w:gridCol w:w="2178"/>
      </w:tblGrid>
      <w:tr w:rsidR="000B66E5" w:rsidRPr="00613563">
        <w:tc>
          <w:tcPr>
            <w:tcW w:w="2172" w:type="dxa"/>
          </w:tcPr>
          <w:p w:rsidR="000B66E5" w:rsidRPr="00613563" w:rsidRDefault="000B66E5" w:rsidP="00061E15">
            <w:pPr>
              <w:tabs>
                <w:tab w:val="left" w:pos="12180"/>
              </w:tabs>
              <w:jc w:val="center"/>
              <w:rPr>
                <w:rFonts w:ascii="Chalkboard" w:hAnsi="Chalkboard"/>
              </w:rPr>
            </w:pPr>
            <w:r w:rsidRPr="00613563">
              <w:rPr>
                <w:rFonts w:ascii="Chalkboard" w:hAnsi="Chalkboard"/>
              </w:rPr>
              <w:t>7:45-8:00</w:t>
            </w:r>
          </w:p>
          <w:p w:rsidR="000B66E5" w:rsidRPr="00613563" w:rsidRDefault="000B66E5" w:rsidP="00061E15">
            <w:pPr>
              <w:tabs>
                <w:tab w:val="left" w:pos="12180"/>
              </w:tabs>
              <w:jc w:val="center"/>
              <w:rPr>
                <w:rFonts w:ascii="Chalkboard" w:hAnsi="Chalkboard"/>
              </w:rPr>
            </w:pPr>
            <w:r w:rsidRPr="00613563">
              <w:rPr>
                <w:rFonts w:ascii="Chalkboard" w:hAnsi="Chalkboard"/>
              </w:rPr>
              <w:t>Phonics</w:t>
            </w:r>
          </w:p>
        </w:tc>
        <w:tc>
          <w:tcPr>
            <w:tcW w:w="2138" w:type="dxa"/>
          </w:tcPr>
          <w:p w:rsidR="000B66E5" w:rsidRPr="00CD05CE" w:rsidRDefault="00CD05CE" w:rsidP="00061E15">
            <w:pPr>
              <w:jc w:val="center"/>
              <w:rPr>
                <w:rFonts w:ascii="Chalkboard" w:hAnsi="Chalkboard"/>
              </w:rPr>
            </w:pPr>
            <w:r w:rsidRPr="00CD05CE">
              <w:rPr>
                <w:rFonts w:ascii="Chalkboard" w:hAnsi="Chalkboard"/>
                <w:bCs/>
                <w:szCs w:val="18"/>
              </w:rPr>
              <w:t>50s DAY</w:t>
            </w:r>
          </w:p>
        </w:tc>
        <w:tc>
          <w:tcPr>
            <w:tcW w:w="2278" w:type="dxa"/>
          </w:tcPr>
          <w:p w:rsidR="00867A51" w:rsidRDefault="000B66E5" w:rsidP="00061E15">
            <w:pPr>
              <w:jc w:val="center"/>
              <w:rPr>
                <w:rFonts w:ascii="Chalkboard" w:hAnsi="Chalkboard"/>
                <w:bCs/>
                <w:sz w:val="18"/>
                <w:szCs w:val="18"/>
              </w:rPr>
            </w:pPr>
            <w:r w:rsidRPr="00613563">
              <w:rPr>
                <w:rFonts w:ascii="Chalkboard" w:hAnsi="Chalkboard"/>
                <w:bCs/>
                <w:sz w:val="18"/>
                <w:szCs w:val="18"/>
              </w:rPr>
              <w:t>Song:  Learning Letter Sounds</w:t>
            </w:r>
          </w:p>
          <w:p w:rsidR="00867A51" w:rsidRDefault="00867A51" w:rsidP="00061E15">
            <w:pPr>
              <w:jc w:val="center"/>
              <w:rPr>
                <w:rFonts w:ascii="Chalkboard" w:hAnsi="Chalkboard"/>
                <w:bCs/>
                <w:sz w:val="18"/>
                <w:szCs w:val="18"/>
              </w:rPr>
            </w:pPr>
          </w:p>
          <w:p w:rsidR="000B66E5" w:rsidRPr="00613563" w:rsidRDefault="00867A51" w:rsidP="00061E15">
            <w:pPr>
              <w:jc w:val="center"/>
              <w:rPr>
                <w:rFonts w:ascii="Chalkboard" w:hAnsi="Chalkboard"/>
                <w:bCs/>
                <w:sz w:val="18"/>
                <w:szCs w:val="18"/>
              </w:rPr>
            </w:pPr>
            <w:r>
              <w:rPr>
                <w:rFonts w:ascii="Chalkboard" w:hAnsi="Chalkboard"/>
                <w:bCs/>
                <w:sz w:val="18"/>
                <w:szCs w:val="18"/>
              </w:rPr>
              <w:t>Word Wall Activities</w:t>
            </w:r>
          </w:p>
          <w:p w:rsidR="000B66E5" w:rsidRPr="00613563" w:rsidRDefault="000B66E5" w:rsidP="00061E15">
            <w:pPr>
              <w:rPr>
                <w:rFonts w:ascii="Chalkboard" w:hAnsi="Chalkboard"/>
              </w:rPr>
            </w:pPr>
          </w:p>
        </w:tc>
        <w:tc>
          <w:tcPr>
            <w:tcW w:w="2160" w:type="dxa"/>
          </w:tcPr>
          <w:p w:rsidR="00867A51" w:rsidRDefault="000B66E5" w:rsidP="00061E15">
            <w:pPr>
              <w:jc w:val="center"/>
              <w:rPr>
                <w:rFonts w:ascii="Chalkboard" w:hAnsi="Chalkboard"/>
                <w:bCs/>
                <w:sz w:val="18"/>
                <w:szCs w:val="18"/>
              </w:rPr>
            </w:pPr>
            <w:r w:rsidRPr="00613563">
              <w:rPr>
                <w:rFonts w:ascii="Chalkboard" w:hAnsi="Chalkboard"/>
                <w:bCs/>
                <w:sz w:val="18"/>
                <w:szCs w:val="18"/>
              </w:rPr>
              <w:t>Song:  Learning Letter Sounds</w:t>
            </w:r>
          </w:p>
          <w:p w:rsidR="00867A51" w:rsidRPr="00867A51" w:rsidRDefault="00867A51" w:rsidP="00867A51">
            <w:pPr>
              <w:rPr>
                <w:rFonts w:ascii="Chalkboard" w:hAnsi="Chalkboard"/>
                <w:sz w:val="18"/>
                <w:szCs w:val="20"/>
              </w:rPr>
            </w:pPr>
            <w:r w:rsidRPr="00867A51">
              <w:rPr>
                <w:rFonts w:ascii="Chalkboard" w:hAnsi="Chalkboard"/>
                <w:sz w:val="18"/>
                <w:szCs w:val="20"/>
              </w:rPr>
              <w:t>With a partner, match the last letter of one word with a word beginning with that letter. (Example: hat – top - popcorn, etc.)</w:t>
            </w:r>
          </w:p>
          <w:p w:rsidR="000B66E5" w:rsidRPr="00613563" w:rsidRDefault="000B66E5" w:rsidP="00061E15">
            <w:pPr>
              <w:jc w:val="center"/>
              <w:rPr>
                <w:rFonts w:ascii="Chalkboard" w:hAnsi="Chalkboard"/>
                <w:bCs/>
                <w:sz w:val="18"/>
                <w:szCs w:val="18"/>
              </w:rPr>
            </w:pPr>
          </w:p>
          <w:p w:rsidR="000B66E5" w:rsidRPr="00613563" w:rsidRDefault="000B66E5" w:rsidP="00061E15">
            <w:pPr>
              <w:rPr>
                <w:rFonts w:ascii="Chalkboard" w:hAnsi="Chalkboard"/>
              </w:rPr>
            </w:pPr>
          </w:p>
        </w:tc>
        <w:tc>
          <w:tcPr>
            <w:tcW w:w="2250" w:type="dxa"/>
          </w:tcPr>
          <w:p w:rsidR="00867A51" w:rsidRDefault="000B66E5" w:rsidP="00061E15">
            <w:pPr>
              <w:jc w:val="center"/>
              <w:rPr>
                <w:rFonts w:ascii="Chalkboard" w:hAnsi="Chalkboard"/>
                <w:bCs/>
                <w:sz w:val="18"/>
                <w:szCs w:val="18"/>
              </w:rPr>
            </w:pPr>
            <w:r w:rsidRPr="00613563">
              <w:rPr>
                <w:rFonts w:ascii="Chalkboard" w:hAnsi="Chalkboard"/>
                <w:bCs/>
                <w:sz w:val="18"/>
                <w:szCs w:val="18"/>
              </w:rPr>
              <w:t>Song:  Learning Letter Sounds</w:t>
            </w:r>
          </w:p>
          <w:p w:rsidR="00867A51" w:rsidRDefault="00867A51" w:rsidP="00061E15">
            <w:pPr>
              <w:jc w:val="center"/>
              <w:rPr>
                <w:rFonts w:ascii="Chalkboard" w:hAnsi="Chalkboard"/>
                <w:bCs/>
                <w:sz w:val="18"/>
                <w:szCs w:val="18"/>
              </w:rPr>
            </w:pPr>
          </w:p>
          <w:p w:rsidR="000B66E5" w:rsidRPr="00613563" w:rsidRDefault="00867A51" w:rsidP="00061E15">
            <w:pPr>
              <w:jc w:val="center"/>
              <w:rPr>
                <w:rFonts w:ascii="Chalkboard" w:hAnsi="Chalkboard"/>
                <w:bCs/>
                <w:sz w:val="18"/>
                <w:szCs w:val="18"/>
              </w:rPr>
            </w:pPr>
            <w:r>
              <w:rPr>
                <w:rFonts w:ascii="Chalkboard" w:hAnsi="Chalkboard"/>
                <w:bCs/>
                <w:sz w:val="18"/>
                <w:szCs w:val="18"/>
              </w:rPr>
              <w:t>Word Wall Activities</w:t>
            </w:r>
          </w:p>
          <w:p w:rsidR="000B66E5" w:rsidRPr="00613563" w:rsidRDefault="000B66E5" w:rsidP="00061E15">
            <w:pPr>
              <w:rPr>
                <w:rFonts w:ascii="Chalkboard" w:hAnsi="Chalkboard"/>
              </w:rPr>
            </w:pPr>
          </w:p>
        </w:tc>
        <w:tc>
          <w:tcPr>
            <w:tcW w:w="2178" w:type="dxa"/>
          </w:tcPr>
          <w:p w:rsidR="00867A51" w:rsidRDefault="000B66E5" w:rsidP="00061E15">
            <w:pPr>
              <w:jc w:val="center"/>
              <w:rPr>
                <w:rFonts w:ascii="Chalkboard" w:hAnsi="Chalkboard"/>
                <w:bCs/>
                <w:sz w:val="18"/>
                <w:szCs w:val="18"/>
              </w:rPr>
            </w:pPr>
            <w:r w:rsidRPr="00613563">
              <w:rPr>
                <w:rFonts w:ascii="Chalkboard" w:hAnsi="Chalkboard"/>
                <w:bCs/>
                <w:sz w:val="18"/>
                <w:szCs w:val="18"/>
              </w:rPr>
              <w:t>Song:  Learning Letter Sounds</w:t>
            </w:r>
          </w:p>
          <w:p w:rsidR="00867A51" w:rsidRPr="00867A51" w:rsidRDefault="00867A51" w:rsidP="00867A51">
            <w:pPr>
              <w:rPr>
                <w:rFonts w:ascii="Chalkboard" w:hAnsi="Chalkboard"/>
                <w:sz w:val="18"/>
                <w:szCs w:val="20"/>
              </w:rPr>
            </w:pPr>
            <w:r w:rsidRPr="00867A51">
              <w:rPr>
                <w:rFonts w:ascii="Chalkboard" w:hAnsi="Chalkboard"/>
                <w:sz w:val="18"/>
                <w:szCs w:val="20"/>
              </w:rPr>
              <w:t>With a partner, match the last letter of one word with a word beginning with that letter. (Example: hat – top - popcorn, etc.)</w:t>
            </w:r>
          </w:p>
          <w:p w:rsidR="000B66E5" w:rsidRPr="00613563" w:rsidRDefault="000B66E5" w:rsidP="00061E15">
            <w:pPr>
              <w:jc w:val="center"/>
              <w:rPr>
                <w:rFonts w:ascii="Chalkboard" w:hAnsi="Chalkboard"/>
                <w:bCs/>
                <w:sz w:val="18"/>
                <w:szCs w:val="18"/>
              </w:rPr>
            </w:pPr>
          </w:p>
          <w:p w:rsidR="000B66E5" w:rsidRPr="00613563" w:rsidRDefault="000B66E5" w:rsidP="00061E15">
            <w:pPr>
              <w:rPr>
                <w:rFonts w:ascii="Chalkboard" w:hAnsi="Chalkboard"/>
              </w:rPr>
            </w:pPr>
          </w:p>
        </w:tc>
      </w:tr>
      <w:tr w:rsidR="00613563" w:rsidRPr="00613563">
        <w:tc>
          <w:tcPr>
            <w:tcW w:w="2172" w:type="dxa"/>
          </w:tcPr>
          <w:p w:rsidR="00613563" w:rsidRPr="00613563" w:rsidRDefault="00613563" w:rsidP="00061E15">
            <w:pPr>
              <w:tabs>
                <w:tab w:val="left" w:pos="12180"/>
              </w:tabs>
              <w:jc w:val="center"/>
              <w:rPr>
                <w:rFonts w:ascii="Chalkboard" w:hAnsi="Chalkboard"/>
              </w:rPr>
            </w:pPr>
            <w:r w:rsidRPr="00613563">
              <w:rPr>
                <w:rFonts w:ascii="Chalkboard" w:hAnsi="Chalkboard"/>
              </w:rPr>
              <w:t>8:00-8:45</w:t>
            </w:r>
          </w:p>
          <w:p w:rsidR="00613563" w:rsidRPr="00613563" w:rsidRDefault="00613563" w:rsidP="00061E15">
            <w:pPr>
              <w:tabs>
                <w:tab w:val="left" w:pos="12180"/>
              </w:tabs>
              <w:jc w:val="center"/>
              <w:rPr>
                <w:rFonts w:ascii="Chalkboard" w:hAnsi="Chalkboard"/>
              </w:rPr>
            </w:pPr>
            <w:r w:rsidRPr="00613563">
              <w:rPr>
                <w:rFonts w:ascii="Chalkboard" w:hAnsi="Chalkboard"/>
              </w:rPr>
              <w:t>Kid Writing</w:t>
            </w:r>
          </w:p>
        </w:tc>
        <w:tc>
          <w:tcPr>
            <w:tcW w:w="2138" w:type="dxa"/>
          </w:tcPr>
          <w:p w:rsidR="00613563" w:rsidRPr="00CD05CE" w:rsidRDefault="00CD05CE" w:rsidP="00061E15">
            <w:pPr>
              <w:tabs>
                <w:tab w:val="left" w:pos="12180"/>
              </w:tabs>
              <w:rPr>
                <w:rFonts w:ascii="Comic Sans MS" w:hAnsi="Comic Sans MS"/>
                <w:b/>
                <w:sz w:val="40"/>
              </w:rPr>
            </w:pPr>
            <w:r>
              <w:rPr>
                <w:rFonts w:ascii="Comic Sans MS" w:hAnsi="Comic Sans MS"/>
                <w:sz w:val="40"/>
                <w:szCs w:val="18"/>
              </w:rPr>
              <w:t>50s DAY</w:t>
            </w:r>
          </w:p>
        </w:tc>
        <w:tc>
          <w:tcPr>
            <w:tcW w:w="2278" w:type="dxa"/>
          </w:tcPr>
          <w:p w:rsidR="00613563" w:rsidRDefault="00613563" w:rsidP="00061E15">
            <w:pPr>
              <w:jc w:val="center"/>
              <w:rPr>
                <w:rFonts w:ascii="Comic Sans MS" w:hAnsi="Comic Sans MS"/>
                <w:sz w:val="18"/>
                <w:szCs w:val="18"/>
              </w:rPr>
            </w:pPr>
            <w:r>
              <w:rPr>
                <w:rFonts w:ascii="Comic Sans MS" w:hAnsi="Comic Sans MS"/>
                <w:sz w:val="18"/>
                <w:szCs w:val="18"/>
              </w:rPr>
              <w:t>8:00-8:30</w:t>
            </w:r>
          </w:p>
          <w:p w:rsidR="00613563" w:rsidRDefault="00613563" w:rsidP="00061E15">
            <w:pPr>
              <w:jc w:val="center"/>
              <w:rPr>
                <w:rFonts w:ascii="Comic Sans MS" w:hAnsi="Comic Sans MS"/>
                <w:sz w:val="18"/>
                <w:szCs w:val="18"/>
              </w:rPr>
            </w:pPr>
            <w:r>
              <w:rPr>
                <w:rFonts w:ascii="Comic Sans MS" w:hAnsi="Comic Sans MS"/>
                <w:sz w:val="18"/>
                <w:szCs w:val="18"/>
              </w:rPr>
              <w:t>Mrs. Beauchamp</w:t>
            </w:r>
          </w:p>
          <w:p w:rsidR="00613563" w:rsidRDefault="00613563" w:rsidP="00061E15">
            <w:pPr>
              <w:jc w:val="center"/>
              <w:rPr>
                <w:rFonts w:ascii="Comic Sans MS" w:hAnsi="Comic Sans MS"/>
                <w:sz w:val="18"/>
                <w:szCs w:val="18"/>
              </w:rPr>
            </w:pPr>
          </w:p>
          <w:p w:rsidR="00613563" w:rsidRPr="0050085C" w:rsidRDefault="00613563" w:rsidP="00061E15">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CD05CE" w:rsidP="00061E15">
            <w:pPr>
              <w:tabs>
                <w:tab w:val="left" w:pos="12180"/>
              </w:tabs>
              <w:rPr>
                <w:rFonts w:ascii="Comic Sans MS" w:hAnsi="Comic Sans MS"/>
                <w:b/>
                <w:sz w:val="18"/>
              </w:rPr>
            </w:pPr>
            <w:r>
              <w:rPr>
                <w:rFonts w:ascii="Comic Sans MS" w:hAnsi="Comic Sans MS"/>
                <w:b/>
                <w:sz w:val="18"/>
                <w:szCs w:val="18"/>
              </w:rPr>
              <w:t>Group A:</w:t>
            </w:r>
            <w:r w:rsidRPr="00475F01">
              <w:rPr>
                <w:rFonts w:ascii="Comic Sans MS" w:hAnsi="Comic Sans MS"/>
                <w:b/>
                <w:sz w:val="18"/>
                <w:szCs w:val="18"/>
              </w:rPr>
              <w:t xml:space="preserve"> Jack, Jasmine, Emily, Kasey</w:t>
            </w:r>
          </w:p>
        </w:tc>
        <w:tc>
          <w:tcPr>
            <w:tcW w:w="2160" w:type="dxa"/>
          </w:tcPr>
          <w:p w:rsidR="00613563" w:rsidRPr="0050085C" w:rsidRDefault="00613563" w:rsidP="00061E15">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851324" w:rsidRDefault="00CD05CE" w:rsidP="00061E15">
            <w:pPr>
              <w:tabs>
                <w:tab w:val="left" w:pos="12180"/>
              </w:tabs>
              <w:rPr>
                <w:rFonts w:ascii="Comic Sans MS" w:hAnsi="Comic Sans MS"/>
                <w:sz w:val="18"/>
              </w:rPr>
            </w:pPr>
            <w:r w:rsidRPr="00475F01">
              <w:rPr>
                <w:rFonts w:ascii="Comic Sans MS" w:hAnsi="Comic Sans MS"/>
                <w:b/>
                <w:sz w:val="18"/>
              </w:rPr>
              <w:t xml:space="preserve">Group B:  Madison, Jonathan, Ethan, Jayden, </w:t>
            </w:r>
            <w:proofErr w:type="spellStart"/>
            <w:r w:rsidRPr="00475F01">
              <w:rPr>
                <w:rFonts w:ascii="Comic Sans MS" w:hAnsi="Comic Sans MS"/>
                <w:b/>
                <w:sz w:val="18"/>
              </w:rPr>
              <w:t>Emelia</w:t>
            </w:r>
            <w:proofErr w:type="spellEnd"/>
          </w:p>
        </w:tc>
        <w:tc>
          <w:tcPr>
            <w:tcW w:w="2250" w:type="dxa"/>
          </w:tcPr>
          <w:p w:rsidR="00613563" w:rsidRPr="0050085C" w:rsidRDefault="00613563" w:rsidP="00061E15">
            <w:pPr>
              <w:jc w:val="center"/>
              <w:rPr>
                <w:rFonts w:ascii="Comic Sans MS" w:hAnsi="Comic Sans MS"/>
                <w:sz w:val="18"/>
                <w:szCs w:val="18"/>
              </w:rPr>
            </w:pPr>
            <w:r w:rsidRPr="0050085C">
              <w:rPr>
                <w:rFonts w:ascii="Comic Sans MS" w:hAnsi="Comic Sans MS"/>
                <w:sz w:val="18"/>
                <w:szCs w:val="18"/>
              </w:rPr>
              <w:t>7:45-8:15</w:t>
            </w:r>
          </w:p>
          <w:p w:rsidR="00613563" w:rsidRPr="0050085C" w:rsidRDefault="00613563" w:rsidP="00061E15">
            <w:pPr>
              <w:jc w:val="center"/>
              <w:rPr>
                <w:rFonts w:ascii="Comic Sans MS" w:hAnsi="Comic Sans MS"/>
                <w:sz w:val="18"/>
                <w:szCs w:val="18"/>
              </w:rPr>
            </w:pPr>
            <w:r w:rsidRPr="0050085C">
              <w:rPr>
                <w:rFonts w:ascii="Comic Sans MS" w:hAnsi="Comic Sans MS"/>
                <w:sz w:val="18"/>
                <w:szCs w:val="18"/>
              </w:rPr>
              <w:t>Library</w:t>
            </w:r>
          </w:p>
          <w:p w:rsidR="00613563" w:rsidRDefault="00613563" w:rsidP="00061E15">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E76A8E" w:rsidRDefault="00CD05CE" w:rsidP="00E76A8E">
            <w:pPr>
              <w:tabs>
                <w:tab w:val="left" w:pos="12180"/>
              </w:tabs>
              <w:rPr>
                <w:rFonts w:ascii="Comic Sans MS" w:hAnsi="Comic Sans MS"/>
                <w:b/>
                <w:sz w:val="18"/>
              </w:rPr>
            </w:pPr>
            <w:r w:rsidRPr="00475F01">
              <w:rPr>
                <w:rFonts w:ascii="Comic Sans MS" w:hAnsi="Comic Sans MS"/>
                <w:b/>
                <w:sz w:val="18"/>
              </w:rPr>
              <w:t xml:space="preserve">Group C:  </w:t>
            </w:r>
            <w:proofErr w:type="spellStart"/>
            <w:r w:rsidRPr="00475F01">
              <w:rPr>
                <w:rFonts w:ascii="Comic Sans MS" w:hAnsi="Comic Sans MS"/>
                <w:b/>
                <w:sz w:val="18"/>
              </w:rPr>
              <w:t>Caysie</w:t>
            </w:r>
            <w:proofErr w:type="spellEnd"/>
            <w:r w:rsidRPr="00475F01">
              <w:rPr>
                <w:rFonts w:ascii="Comic Sans MS" w:hAnsi="Comic Sans MS"/>
                <w:b/>
                <w:sz w:val="18"/>
              </w:rPr>
              <w:t xml:space="preserve">, </w:t>
            </w:r>
            <w:proofErr w:type="spellStart"/>
            <w:r w:rsidRPr="00475F01">
              <w:rPr>
                <w:rFonts w:ascii="Comic Sans MS" w:hAnsi="Comic Sans MS"/>
                <w:b/>
                <w:sz w:val="18"/>
              </w:rPr>
              <w:t>Breanna</w:t>
            </w:r>
            <w:proofErr w:type="spellEnd"/>
            <w:r w:rsidRPr="00475F01">
              <w:rPr>
                <w:rFonts w:ascii="Comic Sans MS" w:hAnsi="Comic Sans MS"/>
                <w:b/>
                <w:sz w:val="18"/>
              </w:rPr>
              <w:t xml:space="preserve">, </w:t>
            </w:r>
            <w:proofErr w:type="spellStart"/>
            <w:r w:rsidRPr="00475F01">
              <w:rPr>
                <w:rFonts w:ascii="Comic Sans MS" w:hAnsi="Comic Sans MS"/>
                <w:b/>
                <w:sz w:val="18"/>
              </w:rPr>
              <w:t>Amariah</w:t>
            </w:r>
            <w:proofErr w:type="spellEnd"/>
            <w:r w:rsidRPr="00475F01">
              <w:rPr>
                <w:rFonts w:ascii="Comic Sans MS" w:hAnsi="Comic Sans MS"/>
                <w:b/>
                <w:sz w:val="18"/>
              </w:rPr>
              <w:t xml:space="preserve">, </w:t>
            </w:r>
            <w:proofErr w:type="spellStart"/>
            <w:r w:rsidRPr="00475F01">
              <w:rPr>
                <w:rFonts w:ascii="Comic Sans MS" w:hAnsi="Comic Sans MS"/>
                <w:b/>
                <w:sz w:val="18"/>
              </w:rPr>
              <w:t>Jaylon</w:t>
            </w:r>
            <w:proofErr w:type="spellEnd"/>
            <w:r w:rsidRPr="00475F01">
              <w:rPr>
                <w:rFonts w:ascii="Comic Sans MS" w:hAnsi="Comic Sans MS"/>
                <w:b/>
                <w:sz w:val="18"/>
              </w:rPr>
              <w:t>, Ricky</w:t>
            </w:r>
          </w:p>
        </w:tc>
        <w:tc>
          <w:tcPr>
            <w:tcW w:w="2178" w:type="dxa"/>
          </w:tcPr>
          <w:p w:rsidR="00613563" w:rsidRPr="0050085C" w:rsidRDefault="00613563" w:rsidP="00061E15">
            <w:pP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50085C" w:rsidRDefault="00CD05CE" w:rsidP="00061E15">
            <w:pPr>
              <w:tabs>
                <w:tab w:val="left" w:pos="12180"/>
              </w:tabs>
              <w:rPr>
                <w:rFonts w:ascii="Comic Sans MS" w:hAnsi="Comic Sans MS"/>
              </w:rPr>
            </w:pPr>
            <w:r>
              <w:rPr>
                <w:rFonts w:ascii="Comic Sans MS" w:hAnsi="Comic Sans MS"/>
                <w:b/>
                <w:sz w:val="18"/>
                <w:szCs w:val="18"/>
              </w:rPr>
              <w:t>Group D:  Carmella, Daniel, Mia, Vivian</w:t>
            </w:r>
          </w:p>
        </w:tc>
      </w:tr>
      <w:tr w:rsidR="000B66E5" w:rsidRPr="00613563">
        <w:tc>
          <w:tcPr>
            <w:tcW w:w="2172" w:type="dxa"/>
          </w:tcPr>
          <w:p w:rsidR="000B66E5" w:rsidRPr="00613563" w:rsidRDefault="000B66E5" w:rsidP="00061E15">
            <w:pPr>
              <w:tabs>
                <w:tab w:val="left" w:pos="12180"/>
              </w:tabs>
              <w:jc w:val="center"/>
              <w:rPr>
                <w:rFonts w:ascii="Chalkboard" w:hAnsi="Chalkboard"/>
              </w:rPr>
            </w:pPr>
            <w:r w:rsidRPr="00613563">
              <w:rPr>
                <w:rFonts w:ascii="Chalkboard" w:hAnsi="Chalkboard"/>
              </w:rPr>
              <w:t>8:45-9:15</w:t>
            </w:r>
          </w:p>
          <w:p w:rsidR="000B66E5" w:rsidRPr="00613563" w:rsidRDefault="000B66E5" w:rsidP="00AA3BDC">
            <w:pPr>
              <w:tabs>
                <w:tab w:val="left" w:pos="12180"/>
              </w:tabs>
              <w:jc w:val="center"/>
              <w:rPr>
                <w:rFonts w:ascii="Chalkboard" w:hAnsi="Chalkboard"/>
              </w:rPr>
            </w:pPr>
            <w:r w:rsidRPr="00613563">
              <w:rPr>
                <w:rFonts w:ascii="Chalkboard" w:hAnsi="Chalkboard"/>
              </w:rPr>
              <w:t>Language Arts/Social Studies/Science</w:t>
            </w:r>
          </w:p>
        </w:tc>
        <w:tc>
          <w:tcPr>
            <w:tcW w:w="2138" w:type="dxa"/>
          </w:tcPr>
          <w:p w:rsidR="000B66E5" w:rsidRPr="00613563" w:rsidRDefault="00CD05CE" w:rsidP="00061E15">
            <w:pPr>
              <w:tabs>
                <w:tab w:val="left" w:pos="12180"/>
              </w:tabs>
              <w:jc w:val="center"/>
              <w:rPr>
                <w:rFonts w:ascii="Chalkboard" w:hAnsi="Chalkboard"/>
                <w:sz w:val="40"/>
              </w:rPr>
            </w:pPr>
            <w:r>
              <w:rPr>
                <w:rFonts w:ascii="Chalkboard" w:hAnsi="Chalkboard"/>
                <w:sz w:val="40"/>
              </w:rPr>
              <w:t>50s DAY</w:t>
            </w:r>
          </w:p>
        </w:tc>
        <w:tc>
          <w:tcPr>
            <w:tcW w:w="2278" w:type="dxa"/>
          </w:tcPr>
          <w:p w:rsidR="00696BA8" w:rsidRDefault="00613563" w:rsidP="00061E15">
            <w:pPr>
              <w:jc w:val="center"/>
              <w:rPr>
                <w:rFonts w:ascii="Chalkboard" w:hAnsi="Chalkboard"/>
                <w:szCs w:val="18"/>
              </w:rPr>
            </w:pPr>
            <w:r w:rsidRPr="00613563">
              <w:rPr>
                <w:rFonts w:ascii="Chalkboard" w:hAnsi="Chalkboard"/>
                <w:szCs w:val="18"/>
              </w:rPr>
              <w:t xml:space="preserve">TAG Planned Experience No. </w:t>
            </w:r>
            <w:r w:rsidR="00CD05CE">
              <w:rPr>
                <w:rFonts w:ascii="Chalkboard" w:hAnsi="Chalkboard"/>
                <w:szCs w:val="18"/>
              </w:rPr>
              <w:t>5</w:t>
            </w:r>
          </w:p>
          <w:p w:rsidR="00696BA8" w:rsidRPr="00696BA8" w:rsidRDefault="00696BA8" w:rsidP="00696BA8">
            <w:pPr>
              <w:widowControl w:val="0"/>
              <w:autoSpaceDE w:val="0"/>
              <w:autoSpaceDN w:val="0"/>
              <w:adjustRightInd w:val="0"/>
              <w:spacing w:after="220"/>
              <w:rPr>
                <w:rFonts w:ascii="Chalkboard" w:hAnsi="Chalkboard" w:cs="Verdana"/>
                <w:sz w:val="18"/>
                <w:szCs w:val="22"/>
              </w:rPr>
            </w:pPr>
            <w:r w:rsidRPr="00696BA8">
              <w:rPr>
                <w:rFonts w:ascii="Chalkboard" w:hAnsi="Chalkboard" w:cs="Verdana"/>
                <w:sz w:val="18"/>
                <w:szCs w:val="22"/>
              </w:rPr>
              <w:t>Tell the students they will begin the new unit by going o</w:t>
            </w:r>
            <w:r>
              <w:rPr>
                <w:rFonts w:ascii="Chalkboard" w:hAnsi="Chalkboard" w:cs="Verdana"/>
                <w:sz w:val="18"/>
                <w:szCs w:val="22"/>
              </w:rPr>
              <w:t>utside to take a little</w:t>
            </w:r>
            <w:r w:rsidRPr="00696BA8">
              <w:rPr>
                <w:rFonts w:ascii="Chalkboard" w:hAnsi="Chalkboard" w:cs="Verdana"/>
                <w:sz w:val="18"/>
                <w:szCs w:val="22"/>
              </w:rPr>
              <w:t xml:space="preserve"> walking trip. Ask them to talk to each other about their experiences on the trip to help them remember everything they can about the trip. Students go on a walk for at least 15 minutes. Ask questions during the trip.</w:t>
            </w:r>
          </w:p>
          <w:p w:rsidR="00696BA8" w:rsidRPr="00696BA8" w:rsidRDefault="00696BA8" w:rsidP="00696BA8">
            <w:pPr>
              <w:widowControl w:val="0"/>
              <w:autoSpaceDE w:val="0"/>
              <w:autoSpaceDN w:val="0"/>
              <w:adjustRightInd w:val="0"/>
              <w:spacing w:after="220"/>
              <w:rPr>
                <w:rFonts w:ascii="Chalkboard" w:hAnsi="Chalkboard" w:cs="Verdana"/>
                <w:sz w:val="18"/>
                <w:szCs w:val="22"/>
              </w:rPr>
            </w:pPr>
            <w:r w:rsidRPr="00696BA8">
              <w:rPr>
                <w:rFonts w:ascii="Chalkboard" w:hAnsi="Chalkboard" w:cs="Verdana"/>
                <w:sz w:val="18"/>
                <w:szCs w:val="22"/>
              </w:rPr>
              <w:t>Once the class returns to the classroom, have students brainstorm by describing what they experienced, describing their trip. If the students don't mention each of the five senses, ask questions: Did you smell something? What did you hear? See? What did you feel? When you smelled the cafeteria food, could you taste it? Did you see a dog (some other animal)? How did you know it was a dog? Did you see the mountains? How far are they? What color is the sky? Did you see any cars? What were they doing? What parts of your bodies did you use to get all this information? Discuss how they learn from seeing, hearing, touching, smelling and tasting.</w:t>
            </w:r>
          </w:p>
          <w:p w:rsidR="004C0203" w:rsidRDefault="00696BA8" w:rsidP="00696BA8">
            <w:pPr>
              <w:rPr>
                <w:rFonts w:ascii="Chalkboard" w:hAnsi="Chalkboard" w:cs="Verdana"/>
                <w:sz w:val="18"/>
                <w:szCs w:val="22"/>
              </w:rPr>
            </w:pPr>
            <w:r w:rsidRPr="00696BA8">
              <w:rPr>
                <w:rFonts w:ascii="Chalkboard" w:hAnsi="Chalkboard" w:cs="Verdana"/>
                <w:sz w:val="18"/>
                <w:szCs w:val="22"/>
              </w:rPr>
              <w:t>The teacher develops a word bank or a chart using student responses. Tell students that at the learning centers they will complete many different activities that will help them learn more about how humans learn.</w:t>
            </w:r>
          </w:p>
          <w:p w:rsidR="004C0203" w:rsidRDefault="004C0203" w:rsidP="004C0203">
            <w:pPr>
              <w:widowControl w:val="0"/>
              <w:autoSpaceDE w:val="0"/>
              <w:autoSpaceDN w:val="0"/>
              <w:adjustRightInd w:val="0"/>
              <w:spacing w:after="220"/>
              <w:rPr>
                <w:rFonts w:ascii="Chalkboard" w:hAnsi="Chalkboard" w:cs="Verdana"/>
                <w:sz w:val="18"/>
                <w:szCs w:val="22"/>
              </w:rPr>
            </w:pPr>
            <w:r w:rsidRPr="004C0203">
              <w:rPr>
                <w:rFonts w:ascii="Chalkboard" w:hAnsi="Chalkboard" w:cs="Verdana"/>
                <w:b/>
                <w:bCs/>
                <w:i/>
                <w:iCs/>
                <w:sz w:val="18"/>
                <w:szCs w:val="22"/>
              </w:rPr>
              <w:t>Oral Assessment</w:t>
            </w:r>
          </w:p>
          <w:p w:rsidR="004C0203" w:rsidRPr="004C0203" w:rsidRDefault="004C0203" w:rsidP="004C0203">
            <w:pPr>
              <w:widowControl w:val="0"/>
              <w:autoSpaceDE w:val="0"/>
              <w:autoSpaceDN w:val="0"/>
              <w:adjustRightInd w:val="0"/>
              <w:spacing w:after="220"/>
              <w:rPr>
                <w:rFonts w:ascii="Chalkboard" w:hAnsi="Chalkboard" w:cs="Verdana"/>
                <w:sz w:val="18"/>
                <w:szCs w:val="22"/>
              </w:rPr>
            </w:pPr>
            <w:r w:rsidRPr="004C0203">
              <w:rPr>
                <w:rFonts w:ascii="Chalkboard" w:hAnsi="Chalkboard" w:cs="Verdana"/>
                <w:sz w:val="18"/>
                <w:szCs w:val="22"/>
              </w:rPr>
              <w:t>Why do we need our five senses?</w:t>
            </w:r>
          </w:p>
          <w:p w:rsidR="000B66E5" w:rsidRPr="00613563" w:rsidRDefault="004C0203" w:rsidP="004C0203">
            <w:pPr>
              <w:rPr>
                <w:rFonts w:ascii="Chalkboard" w:hAnsi="Chalkboard"/>
                <w:szCs w:val="18"/>
              </w:rPr>
            </w:pPr>
            <w:r w:rsidRPr="004C0203">
              <w:rPr>
                <w:rFonts w:ascii="Chalkboard" w:hAnsi="Chalkboard" w:cs="Verdana"/>
                <w:sz w:val="18"/>
                <w:szCs w:val="22"/>
              </w:rPr>
              <w:t>What can we do with our senses?</w:t>
            </w:r>
          </w:p>
        </w:tc>
        <w:tc>
          <w:tcPr>
            <w:tcW w:w="2160" w:type="dxa"/>
          </w:tcPr>
          <w:p w:rsidR="000B5DF8" w:rsidRDefault="000B5DF8" w:rsidP="000B5DF8">
            <w:pPr>
              <w:widowControl w:val="0"/>
              <w:autoSpaceDE w:val="0"/>
              <w:autoSpaceDN w:val="0"/>
              <w:adjustRightInd w:val="0"/>
              <w:spacing w:after="220"/>
              <w:rPr>
                <w:rFonts w:ascii="Chalkboard" w:hAnsi="Chalkboard" w:cs="Verdana"/>
                <w:i/>
                <w:iCs/>
                <w:sz w:val="18"/>
                <w:szCs w:val="22"/>
              </w:rPr>
            </w:pPr>
            <w:r>
              <w:rPr>
                <w:rFonts w:ascii="Chalkboard" w:hAnsi="Chalkboard" w:cs="Verdana"/>
                <w:i/>
                <w:iCs/>
                <w:sz w:val="18"/>
                <w:szCs w:val="22"/>
              </w:rPr>
              <w:t xml:space="preserve">Play </w:t>
            </w:r>
            <w:proofErr w:type="spellStart"/>
            <w:r>
              <w:rPr>
                <w:rFonts w:ascii="Chalkboard" w:hAnsi="Chalkboard" w:cs="Verdana"/>
                <w:i/>
                <w:iCs/>
                <w:sz w:val="18"/>
                <w:szCs w:val="22"/>
              </w:rPr>
              <w:t>Blindman’s</w:t>
            </w:r>
            <w:proofErr w:type="spellEnd"/>
            <w:r>
              <w:rPr>
                <w:rFonts w:ascii="Chalkboard" w:hAnsi="Chalkboard" w:cs="Verdana"/>
                <w:i/>
                <w:iCs/>
                <w:sz w:val="18"/>
                <w:szCs w:val="22"/>
              </w:rPr>
              <w:t xml:space="preserve"> Bluff with the students</w:t>
            </w:r>
          </w:p>
          <w:p w:rsidR="00DF2992" w:rsidRDefault="000B5DF8" w:rsidP="00DF2992">
            <w:pPr>
              <w:widowControl w:val="0"/>
              <w:autoSpaceDE w:val="0"/>
              <w:autoSpaceDN w:val="0"/>
              <w:adjustRightInd w:val="0"/>
              <w:spacing w:after="220"/>
              <w:rPr>
                <w:rFonts w:ascii="Chalkboard" w:hAnsi="Chalkboard" w:cs="Verdana"/>
                <w:sz w:val="18"/>
                <w:szCs w:val="22"/>
              </w:rPr>
            </w:pPr>
            <w:r w:rsidRPr="000B5DF8">
              <w:rPr>
                <w:rFonts w:ascii="Chalkboard" w:hAnsi="Chalkboard" w:cs="Verdana"/>
                <w:i/>
                <w:iCs/>
                <w:sz w:val="18"/>
                <w:szCs w:val="22"/>
              </w:rPr>
              <w:t>Part I</w:t>
            </w:r>
          </w:p>
          <w:p w:rsidR="000B5DF8" w:rsidRPr="000B5DF8" w:rsidRDefault="000B5DF8" w:rsidP="00DF2992">
            <w:pPr>
              <w:widowControl w:val="0"/>
              <w:autoSpaceDE w:val="0"/>
              <w:autoSpaceDN w:val="0"/>
              <w:adjustRightInd w:val="0"/>
              <w:spacing w:after="220"/>
              <w:rPr>
                <w:rFonts w:ascii="Chalkboard" w:hAnsi="Chalkboard" w:cs="Verdana"/>
                <w:sz w:val="18"/>
                <w:szCs w:val="22"/>
              </w:rPr>
            </w:pPr>
            <w:r w:rsidRPr="000B5DF8">
              <w:rPr>
                <w:rFonts w:ascii="Chalkboard" w:hAnsi="Chalkboard" w:cs="Verdana"/>
                <w:sz w:val="18"/>
                <w:szCs w:val="22"/>
              </w:rPr>
              <w:t xml:space="preserve">One child is blindfolded. The other children sit close together in a circle on the floor. Spin the blindfolded person around three times, then release. </w:t>
            </w:r>
          </w:p>
          <w:p w:rsidR="000B5DF8" w:rsidRPr="000B5DF8" w:rsidRDefault="000B5DF8" w:rsidP="000B5DF8">
            <w:pPr>
              <w:widowControl w:val="0"/>
              <w:tabs>
                <w:tab w:val="left" w:pos="220"/>
              </w:tabs>
              <w:autoSpaceDE w:val="0"/>
              <w:autoSpaceDN w:val="0"/>
              <w:adjustRightInd w:val="0"/>
              <w:rPr>
                <w:rFonts w:ascii="Chalkboard" w:hAnsi="Chalkboard" w:cs="Verdana"/>
                <w:sz w:val="18"/>
                <w:szCs w:val="22"/>
              </w:rPr>
            </w:pPr>
            <w:r w:rsidRPr="000B5DF8">
              <w:rPr>
                <w:rFonts w:ascii="Chalkboard" w:hAnsi="Chalkboard" w:cs="Verdana"/>
                <w:sz w:val="18"/>
                <w:szCs w:val="22"/>
              </w:rPr>
              <w:t xml:space="preserve">The children clap hands to signal to the blinded student where they are. </w:t>
            </w:r>
          </w:p>
          <w:p w:rsidR="000B5DF8" w:rsidRPr="000B5DF8" w:rsidRDefault="000B5DF8" w:rsidP="000B5DF8">
            <w:pPr>
              <w:widowControl w:val="0"/>
              <w:tabs>
                <w:tab w:val="left" w:pos="220"/>
              </w:tabs>
              <w:autoSpaceDE w:val="0"/>
              <w:autoSpaceDN w:val="0"/>
              <w:adjustRightInd w:val="0"/>
              <w:rPr>
                <w:rFonts w:ascii="Chalkboard" w:hAnsi="Chalkboard" w:cs="Verdana"/>
                <w:sz w:val="18"/>
                <w:szCs w:val="22"/>
              </w:rPr>
            </w:pPr>
            <w:r w:rsidRPr="000B5DF8">
              <w:rPr>
                <w:rFonts w:ascii="Chalkboard" w:hAnsi="Chalkboard" w:cs="Verdana"/>
                <w:sz w:val="18"/>
                <w:szCs w:val="22"/>
              </w:rPr>
              <w:t xml:space="preserve">The blinded student finds another child and sits on the child's lap. </w:t>
            </w:r>
          </w:p>
          <w:p w:rsidR="000B5DF8" w:rsidRPr="000B5DF8" w:rsidRDefault="000B5DF8" w:rsidP="000B5DF8">
            <w:pPr>
              <w:widowControl w:val="0"/>
              <w:tabs>
                <w:tab w:val="left" w:pos="220"/>
              </w:tabs>
              <w:autoSpaceDE w:val="0"/>
              <w:autoSpaceDN w:val="0"/>
              <w:adjustRightInd w:val="0"/>
              <w:rPr>
                <w:rFonts w:ascii="Chalkboard" w:hAnsi="Chalkboard" w:cs="Verdana"/>
                <w:sz w:val="18"/>
                <w:szCs w:val="22"/>
              </w:rPr>
            </w:pPr>
            <w:r w:rsidRPr="000B5DF8">
              <w:rPr>
                <w:rFonts w:ascii="Chalkboard" w:hAnsi="Chalkboard" w:cs="Verdana"/>
                <w:sz w:val="18"/>
                <w:szCs w:val="22"/>
              </w:rPr>
              <w:t xml:space="preserve">The blinded student feels the child's face, shoulders, arms, hands, legs and clothing. The blinded student tries to relate shape, size, and texture of the mystery child's hair and facial features to those of a child she/he knows. </w:t>
            </w:r>
          </w:p>
          <w:p w:rsidR="000B5DF8" w:rsidRPr="000B5DF8" w:rsidRDefault="000B5DF8" w:rsidP="000B5DF8">
            <w:pPr>
              <w:widowControl w:val="0"/>
              <w:tabs>
                <w:tab w:val="left" w:pos="220"/>
                <w:tab w:val="left" w:pos="720"/>
              </w:tabs>
              <w:autoSpaceDE w:val="0"/>
              <w:autoSpaceDN w:val="0"/>
              <w:adjustRightInd w:val="0"/>
              <w:rPr>
                <w:rFonts w:ascii="Chalkboard" w:hAnsi="Chalkboard" w:cs="Verdana"/>
                <w:sz w:val="18"/>
                <w:szCs w:val="22"/>
              </w:rPr>
            </w:pPr>
            <w:r w:rsidRPr="000B5DF8">
              <w:rPr>
                <w:rFonts w:ascii="Chalkboard" w:hAnsi="Chalkboard" w:cs="Verdana"/>
                <w:sz w:val="18"/>
                <w:szCs w:val="22"/>
              </w:rPr>
              <w:t>The blind person tries to identify the child on whose lap he/she is sitting.</w:t>
            </w:r>
          </w:p>
          <w:p w:rsidR="000B5DF8" w:rsidRPr="000B5DF8" w:rsidRDefault="000B5DF8" w:rsidP="000B5DF8">
            <w:pPr>
              <w:widowControl w:val="0"/>
              <w:tabs>
                <w:tab w:val="left" w:pos="220"/>
              </w:tabs>
              <w:autoSpaceDE w:val="0"/>
              <w:autoSpaceDN w:val="0"/>
              <w:adjustRightInd w:val="0"/>
              <w:ind w:left="-360"/>
              <w:rPr>
                <w:rFonts w:ascii="Chalkboard" w:hAnsi="Chalkboard" w:cs="Verdana"/>
                <w:sz w:val="18"/>
                <w:szCs w:val="22"/>
              </w:rPr>
            </w:pPr>
          </w:p>
          <w:p w:rsidR="000B5DF8" w:rsidRPr="000B5DF8" w:rsidRDefault="000B5DF8" w:rsidP="000B5DF8">
            <w:pPr>
              <w:widowControl w:val="0"/>
              <w:autoSpaceDE w:val="0"/>
              <w:autoSpaceDN w:val="0"/>
              <w:adjustRightInd w:val="0"/>
              <w:rPr>
                <w:rFonts w:ascii="Chalkboard" w:hAnsi="Chalkboard" w:cs="Verdana"/>
                <w:i/>
                <w:iCs/>
                <w:sz w:val="18"/>
                <w:szCs w:val="22"/>
              </w:rPr>
            </w:pPr>
            <w:r w:rsidRPr="000B5DF8">
              <w:rPr>
                <w:rFonts w:ascii="Chalkboard" w:hAnsi="Chalkboard" w:cs="Verdana"/>
                <w:i/>
                <w:iCs/>
                <w:sz w:val="18"/>
                <w:szCs w:val="22"/>
              </w:rPr>
              <w:t>Part II</w:t>
            </w:r>
          </w:p>
          <w:p w:rsidR="000B5DF8" w:rsidRPr="000B5DF8" w:rsidRDefault="000B5DF8" w:rsidP="000B5DF8">
            <w:pPr>
              <w:widowControl w:val="0"/>
              <w:autoSpaceDE w:val="0"/>
              <w:autoSpaceDN w:val="0"/>
              <w:adjustRightInd w:val="0"/>
              <w:rPr>
                <w:rFonts w:ascii="Chalkboard" w:hAnsi="Chalkboard" w:cs="Verdana"/>
                <w:sz w:val="18"/>
                <w:szCs w:val="22"/>
              </w:rPr>
            </w:pPr>
          </w:p>
          <w:p w:rsidR="000B5DF8" w:rsidRPr="000B5DF8" w:rsidRDefault="000B5DF8" w:rsidP="000B5DF8">
            <w:pPr>
              <w:widowControl w:val="0"/>
              <w:tabs>
                <w:tab w:val="left" w:pos="220"/>
                <w:tab w:val="left" w:pos="720"/>
              </w:tabs>
              <w:autoSpaceDE w:val="0"/>
              <w:autoSpaceDN w:val="0"/>
              <w:adjustRightInd w:val="0"/>
              <w:rPr>
                <w:rFonts w:ascii="Chalkboard" w:hAnsi="Chalkboard" w:cs="Verdana"/>
                <w:sz w:val="18"/>
                <w:szCs w:val="22"/>
              </w:rPr>
            </w:pPr>
            <w:r w:rsidRPr="000B5DF8">
              <w:rPr>
                <w:rFonts w:ascii="Chalkboard" w:hAnsi="Chalkboard" w:cs="Verdana"/>
                <w:sz w:val="18"/>
                <w:szCs w:val="22"/>
              </w:rPr>
              <w:t xml:space="preserve">Working in pairs, one student is blindfolded. The partner leads the blindfolded student around the room. </w:t>
            </w:r>
          </w:p>
          <w:p w:rsidR="000B5DF8" w:rsidRPr="000B5DF8" w:rsidRDefault="000B5DF8" w:rsidP="000B5DF8">
            <w:pPr>
              <w:widowControl w:val="0"/>
              <w:tabs>
                <w:tab w:val="left" w:pos="220"/>
                <w:tab w:val="left" w:pos="720"/>
              </w:tabs>
              <w:autoSpaceDE w:val="0"/>
              <w:autoSpaceDN w:val="0"/>
              <w:adjustRightInd w:val="0"/>
              <w:rPr>
                <w:rFonts w:ascii="Chalkboard" w:hAnsi="Chalkboard" w:cs="Verdana"/>
                <w:sz w:val="18"/>
                <w:szCs w:val="22"/>
              </w:rPr>
            </w:pPr>
            <w:r w:rsidRPr="000B5DF8">
              <w:rPr>
                <w:rFonts w:ascii="Chalkboard" w:hAnsi="Chalkboard" w:cs="Verdana"/>
                <w:sz w:val="18"/>
                <w:szCs w:val="22"/>
              </w:rPr>
              <w:t>After being blindfolded, the students make a list of things heard, felt and smelled.</w:t>
            </w:r>
          </w:p>
          <w:p w:rsidR="000B5DF8" w:rsidRPr="000B5DF8" w:rsidRDefault="000B5DF8" w:rsidP="000B5DF8">
            <w:pPr>
              <w:widowControl w:val="0"/>
              <w:tabs>
                <w:tab w:val="left" w:pos="220"/>
                <w:tab w:val="left" w:pos="720"/>
              </w:tabs>
              <w:autoSpaceDE w:val="0"/>
              <w:autoSpaceDN w:val="0"/>
              <w:adjustRightInd w:val="0"/>
              <w:rPr>
                <w:rFonts w:ascii="Chalkboard" w:hAnsi="Chalkboard" w:cs="Verdana"/>
                <w:sz w:val="18"/>
                <w:szCs w:val="22"/>
              </w:rPr>
            </w:pPr>
          </w:p>
          <w:p w:rsidR="000B5DF8" w:rsidRPr="000B5DF8" w:rsidRDefault="000B5DF8" w:rsidP="000B5DF8">
            <w:pPr>
              <w:widowControl w:val="0"/>
              <w:autoSpaceDE w:val="0"/>
              <w:autoSpaceDN w:val="0"/>
              <w:adjustRightInd w:val="0"/>
              <w:rPr>
                <w:rFonts w:ascii="Chalkboard" w:hAnsi="Chalkboard" w:cs="Verdana"/>
                <w:i/>
                <w:iCs/>
                <w:sz w:val="18"/>
                <w:szCs w:val="22"/>
              </w:rPr>
            </w:pPr>
            <w:r w:rsidRPr="000B5DF8">
              <w:rPr>
                <w:rFonts w:ascii="Chalkboard" w:hAnsi="Chalkboard" w:cs="Verdana"/>
                <w:i/>
                <w:iCs/>
                <w:sz w:val="18"/>
                <w:szCs w:val="22"/>
              </w:rPr>
              <w:t>Part III</w:t>
            </w:r>
          </w:p>
          <w:p w:rsidR="000B5DF8" w:rsidRPr="000B5DF8" w:rsidRDefault="000B5DF8" w:rsidP="000B5DF8">
            <w:pPr>
              <w:widowControl w:val="0"/>
              <w:autoSpaceDE w:val="0"/>
              <w:autoSpaceDN w:val="0"/>
              <w:adjustRightInd w:val="0"/>
              <w:rPr>
                <w:rFonts w:ascii="Chalkboard" w:hAnsi="Chalkboard" w:cs="Verdana"/>
                <w:sz w:val="18"/>
                <w:szCs w:val="22"/>
              </w:rPr>
            </w:pPr>
          </w:p>
          <w:p w:rsidR="000B5DF8" w:rsidRPr="000B5DF8" w:rsidRDefault="000B5DF8" w:rsidP="000B5DF8">
            <w:pPr>
              <w:widowControl w:val="0"/>
              <w:tabs>
                <w:tab w:val="left" w:pos="220"/>
                <w:tab w:val="left" w:pos="720"/>
              </w:tabs>
              <w:autoSpaceDE w:val="0"/>
              <w:autoSpaceDN w:val="0"/>
              <w:adjustRightInd w:val="0"/>
              <w:rPr>
                <w:rFonts w:ascii="Chalkboard" w:hAnsi="Chalkboard" w:cs="Verdana"/>
                <w:sz w:val="18"/>
                <w:szCs w:val="22"/>
              </w:rPr>
            </w:pPr>
            <w:r w:rsidRPr="000B5DF8">
              <w:rPr>
                <w:rFonts w:ascii="Chalkboard" w:hAnsi="Chalkboard" w:cs="Verdana"/>
                <w:sz w:val="18"/>
                <w:szCs w:val="22"/>
              </w:rPr>
              <w:t xml:space="preserve">Two students stand up and toss a </w:t>
            </w:r>
            <w:proofErr w:type="gramStart"/>
            <w:r w:rsidRPr="000B5DF8">
              <w:rPr>
                <w:rFonts w:ascii="Chalkboard" w:hAnsi="Chalkboard" w:cs="Verdana"/>
                <w:sz w:val="18"/>
                <w:szCs w:val="22"/>
              </w:rPr>
              <w:t>bean bag</w:t>
            </w:r>
            <w:proofErr w:type="gramEnd"/>
            <w:r w:rsidRPr="000B5DF8">
              <w:rPr>
                <w:rFonts w:ascii="Chalkboard" w:hAnsi="Chalkboard" w:cs="Verdana"/>
                <w:sz w:val="18"/>
                <w:szCs w:val="22"/>
              </w:rPr>
              <w:t xml:space="preserve"> back and forth counting to five.</w:t>
            </w:r>
          </w:p>
          <w:p w:rsidR="000B5DF8" w:rsidRPr="000B5DF8" w:rsidRDefault="000B5DF8" w:rsidP="000B5DF8">
            <w:pPr>
              <w:widowControl w:val="0"/>
              <w:tabs>
                <w:tab w:val="left" w:pos="220"/>
                <w:tab w:val="left" w:pos="720"/>
              </w:tabs>
              <w:autoSpaceDE w:val="0"/>
              <w:autoSpaceDN w:val="0"/>
              <w:adjustRightInd w:val="0"/>
              <w:rPr>
                <w:rFonts w:ascii="Chalkboard" w:hAnsi="Chalkboard" w:cs="Verdana"/>
                <w:sz w:val="18"/>
                <w:szCs w:val="22"/>
              </w:rPr>
            </w:pPr>
            <w:r w:rsidRPr="000B5DF8">
              <w:rPr>
                <w:rFonts w:ascii="Chalkboard" w:hAnsi="Chalkboard" w:cs="Verdana"/>
                <w:sz w:val="18"/>
                <w:szCs w:val="22"/>
              </w:rPr>
              <w:t xml:space="preserve">The two students are blindfolded. They try to catch the beanbag again. </w:t>
            </w:r>
          </w:p>
          <w:p w:rsidR="000B5DF8" w:rsidRPr="000B5DF8" w:rsidRDefault="000B5DF8" w:rsidP="000B5DF8">
            <w:pPr>
              <w:rPr>
                <w:rFonts w:ascii="Chalkboard" w:hAnsi="Chalkboard"/>
                <w:sz w:val="18"/>
              </w:rPr>
            </w:pPr>
            <w:r w:rsidRPr="000B5DF8">
              <w:rPr>
                <w:rFonts w:ascii="Chalkboard" w:hAnsi="Chalkboard" w:cs="Verdana"/>
                <w:sz w:val="18"/>
                <w:szCs w:val="22"/>
              </w:rPr>
              <w:t>The activity is repeated without the blindfold.</w:t>
            </w:r>
          </w:p>
          <w:p w:rsidR="000B66E5" w:rsidRPr="000B5DF8" w:rsidRDefault="000B66E5" w:rsidP="000B5DF8">
            <w:pPr>
              <w:rPr>
                <w:rFonts w:ascii="Chalkboard" w:hAnsi="Chalkboard"/>
                <w:sz w:val="18"/>
              </w:rPr>
            </w:pPr>
          </w:p>
        </w:tc>
        <w:tc>
          <w:tcPr>
            <w:tcW w:w="2250" w:type="dxa"/>
          </w:tcPr>
          <w:p w:rsidR="00832D78" w:rsidRPr="00832D78" w:rsidRDefault="00832D78" w:rsidP="00832D78">
            <w:pPr>
              <w:widowControl w:val="0"/>
              <w:autoSpaceDE w:val="0"/>
              <w:autoSpaceDN w:val="0"/>
              <w:adjustRightInd w:val="0"/>
              <w:spacing w:after="220"/>
              <w:rPr>
                <w:rFonts w:ascii="Chalkboard" w:hAnsi="Chalkboard" w:cs="Verdana"/>
                <w:sz w:val="18"/>
                <w:szCs w:val="22"/>
              </w:rPr>
            </w:pPr>
            <w:r w:rsidRPr="00832D78">
              <w:rPr>
                <w:rFonts w:ascii="Chalkboard" w:hAnsi="Chalkboard" w:cs="Verdana"/>
                <w:sz w:val="18"/>
                <w:szCs w:val="22"/>
              </w:rPr>
              <w:t xml:space="preserve">The teacher goes behind a desk or tall bookcase so the students </w:t>
            </w:r>
            <w:r w:rsidRPr="00832D78">
              <w:rPr>
                <w:rFonts w:ascii="Chalkboard" w:hAnsi="Chalkboard" w:cs="Verdana"/>
                <w:b/>
                <w:bCs/>
                <w:sz w:val="18"/>
                <w:szCs w:val="22"/>
              </w:rPr>
              <w:t xml:space="preserve">cannot see </w:t>
            </w:r>
            <w:r w:rsidRPr="00832D78">
              <w:rPr>
                <w:rFonts w:ascii="Chalkboard" w:hAnsi="Chalkboard" w:cs="Verdana"/>
                <w:sz w:val="18"/>
                <w:szCs w:val="22"/>
              </w:rPr>
              <w:t>what she is doing. She rings a bell and asks the students to guess what she did. She repeats this with various objects that students cannot identify. She then writes a note on a piece of paper, and again, asks what she did. The students say they don't know because they can't see or hear. What sense were you using before? Hearing. Without hearing it is hard to learn about the world. We would have to use another sense.</w:t>
            </w:r>
          </w:p>
          <w:p w:rsidR="00832D78" w:rsidRPr="00832D78" w:rsidRDefault="00832D78" w:rsidP="00832D78">
            <w:pPr>
              <w:widowControl w:val="0"/>
              <w:autoSpaceDE w:val="0"/>
              <w:autoSpaceDN w:val="0"/>
              <w:adjustRightInd w:val="0"/>
              <w:spacing w:after="220"/>
              <w:rPr>
                <w:rFonts w:ascii="Chalkboard" w:hAnsi="Chalkboard" w:cs="Verdana"/>
                <w:sz w:val="18"/>
                <w:szCs w:val="22"/>
              </w:rPr>
            </w:pPr>
            <w:r w:rsidRPr="00832D78">
              <w:rPr>
                <w:rFonts w:ascii="Chalkboard" w:hAnsi="Chalkboard" w:cs="Verdana"/>
                <w:sz w:val="18"/>
                <w:szCs w:val="22"/>
              </w:rPr>
              <w:t>What causes sound? You have to hit something? Is that the only way? You can talk. What else? These are the questions we are going to investigate in the centers, today, but before going to the learning centers, we are going to have group play.</w:t>
            </w:r>
          </w:p>
          <w:p w:rsidR="00B47D48" w:rsidRDefault="00832D78" w:rsidP="00832D78">
            <w:pPr>
              <w:widowControl w:val="0"/>
              <w:tabs>
                <w:tab w:val="left" w:pos="220"/>
                <w:tab w:val="left" w:pos="720"/>
              </w:tabs>
              <w:autoSpaceDE w:val="0"/>
              <w:autoSpaceDN w:val="0"/>
              <w:adjustRightInd w:val="0"/>
              <w:rPr>
                <w:rFonts w:ascii="Chalkboard" w:hAnsi="Chalkboard" w:cs="Verdana"/>
                <w:sz w:val="18"/>
                <w:szCs w:val="22"/>
              </w:rPr>
            </w:pPr>
            <w:r w:rsidRPr="00832D78">
              <w:rPr>
                <w:rFonts w:ascii="Chalkboard" w:hAnsi="Chalkboard" w:cs="Verdana"/>
                <w:sz w:val="18"/>
                <w:szCs w:val="22"/>
              </w:rPr>
              <w:t xml:space="preserve">The teacher claps her hands, taps her foot, rings a bell, etc., a certain number of times. The students count and </w:t>
            </w:r>
          </w:p>
          <w:p w:rsidR="00B47D48" w:rsidRDefault="00B47D48" w:rsidP="00832D78">
            <w:pPr>
              <w:widowControl w:val="0"/>
              <w:tabs>
                <w:tab w:val="left" w:pos="220"/>
                <w:tab w:val="left" w:pos="720"/>
              </w:tabs>
              <w:autoSpaceDE w:val="0"/>
              <w:autoSpaceDN w:val="0"/>
              <w:adjustRightInd w:val="0"/>
              <w:rPr>
                <w:rFonts w:ascii="Chalkboard" w:hAnsi="Chalkboard" w:cs="Verdana"/>
                <w:sz w:val="18"/>
                <w:szCs w:val="22"/>
              </w:rPr>
            </w:pPr>
          </w:p>
          <w:p w:rsidR="00B47D48" w:rsidRDefault="00B47D48" w:rsidP="00832D78">
            <w:pPr>
              <w:widowControl w:val="0"/>
              <w:tabs>
                <w:tab w:val="left" w:pos="220"/>
                <w:tab w:val="left" w:pos="720"/>
              </w:tabs>
              <w:autoSpaceDE w:val="0"/>
              <w:autoSpaceDN w:val="0"/>
              <w:adjustRightInd w:val="0"/>
              <w:rPr>
                <w:rFonts w:ascii="Chalkboard" w:hAnsi="Chalkboard" w:cs="Verdana"/>
                <w:sz w:val="18"/>
                <w:szCs w:val="22"/>
              </w:rPr>
            </w:pPr>
          </w:p>
          <w:p w:rsidR="00832D78" w:rsidRPr="00832D78" w:rsidRDefault="00B47D48" w:rsidP="00832D78">
            <w:pPr>
              <w:widowControl w:val="0"/>
              <w:tabs>
                <w:tab w:val="left" w:pos="220"/>
                <w:tab w:val="left" w:pos="720"/>
              </w:tabs>
              <w:autoSpaceDE w:val="0"/>
              <w:autoSpaceDN w:val="0"/>
              <w:adjustRightInd w:val="0"/>
              <w:rPr>
                <w:rFonts w:ascii="Chalkboard" w:hAnsi="Chalkboard" w:cs="Verdana"/>
                <w:sz w:val="18"/>
                <w:szCs w:val="22"/>
              </w:rPr>
            </w:pPr>
            <w:proofErr w:type="gramStart"/>
            <w:r>
              <w:rPr>
                <w:rFonts w:ascii="Chalkboard" w:hAnsi="Chalkboard" w:cs="Verdana"/>
                <w:sz w:val="18"/>
                <w:szCs w:val="22"/>
              </w:rPr>
              <w:t>tells</w:t>
            </w:r>
            <w:proofErr w:type="gramEnd"/>
            <w:r w:rsidR="00832D78" w:rsidRPr="00832D78">
              <w:rPr>
                <w:rFonts w:ascii="Chalkboard" w:hAnsi="Chalkboard" w:cs="Verdana"/>
                <w:sz w:val="18"/>
                <w:szCs w:val="22"/>
              </w:rPr>
              <w:t xml:space="preserve"> how many times they heard a sound.</w:t>
            </w:r>
          </w:p>
          <w:p w:rsidR="00832D78" w:rsidRPr="00832D78" w:rsidRDefault="00832D78" w:rsidP="00832D78">
            <w:pPr>
              <w:widowControl w:val="0"/>
              <w:tabs>
                <w:tab w:val="left" w:pos="220"/>
                <w:tab w:val="left" w:pos="720"/>
              </w:tabs>
              <w:autoSpaceDE w:val="0"/>
              <w:autoSpaceDN w:val="0"/>
              <w:adjustRightInd w:val="0"/>
              <w:rPr>
                <w:rFonts w:ascii="Chalkboard" w:hAnsi="Chalkboard" w:cs="Verdana"/>
                <w:sz w:val="18"/>
                <w:szCs w:val="22"/>
              </w:rPr>
            </w:pPr>
            <w:r w:rsidRPr="00832D78">
              <w:rPr>
                <w:rFonts w:ascii="Chalkboard" w:hAnsi="Chalkboard" w:cs="Verdana"/>
                <w:sz w:val="18"/>
                <w:szCs w:val="22"/>
              </w:rPr>
              <w:t>A child creates a pattern with different sounds (clapping, snapping his/her fingers, dramatic sound effects, high or low voices, loud or soft voices, musical instruments, stamping feet, etc.). Students repeat the patterns and create their own.</w:t>
            </w:r>
          </w:p>
          <w:p w:rsidR="00F35F9F" w:rsidRDefault="00832D78" w:rsidP="00832D78">
            <w:pPr>
              <w:tabs>
                <w:tab w:val="left" w:pos="12180"/>
              </w:tabs>
              <w:rPr>
                <w:rFonts w:ascii="Chalkboard" w:hAnsi="Chalkboard" w:cs="Verdana"/>
                <w:sz w:val="18"/>
                <w:szCs w:val="22"/>
              </w:rPr>
            </w:pPr>
            <w:r w:rsidRPr="00832D78">
              <w:rPr>
                <w:rFonts w:ascii="Chalkboard" w:hAnsi="Chalkboard" w:cs="Verdana"/>
                <w:sz w:val="18"/>
                <w:szCs w:val="22"/>
              </w:rPr>
              <w:t>Tell students that sounds help us identify things. In one of the activities, students will try to identify sounds. They will then select their favorite sound and graph the information.</w:t>
            </w:r>
          </w:p>
          <w:p w:rsidR="00F35F9F" w:rsidRPr="00F35F9F" w:rsidRDefault="00F35F9F" w:rsidP="00F35F9F">
            <w:pPr>
              <w:widowControl w:val="0"/>
              <w:autoSpaceDE w:val="0"/>
              <w:autoSpaceDN w:val="0"/>
              <w:adjustRightInd w:val="0"/>
              <w:rPr>
                <w:rFonts w:ascii="Chalkboard" w:hAnsi="Chalkboard" w:cs="Verdana"/>
                <w:sz w:val="18"/>
                <w:szCs w:val="22"/>
              </w:rPr>
            </w:pPr>
            <w:r w:rsidRPr="00F35F9F">
              <w:rPr>
                <w:rFonts w:ascii="Chalkboard" w:hAnsi="Chalkboard" w:cs="Verdana"/>
                <w:b/>
                <w:bCs/>
                <w:i/>
                <w:iCs/>
                <w:sz w:val="18"/>
                <w:szCs w:val="22"/>
              </w:rPr>
              <w:t>Oral Assessment</w:t>
            </w:r>
          </w:p>
          <w:p w:rsidR="00F35F9F" w:rsidRPr="00F35F9F" w:rsidRDefault="00F35F9F" w:rsidP="00F35F9F">
            <w:pPr>
              <w:widowControl w:val="0"/>
              <w:tabs>
                <w:tab w:val="left" w:pos="220"/>
                <w:tab w:val="left" w:pos="720"/>
              </w:tabs>
              <w:autoSpaceDE w:val="0"/>
              <w:autoSpaceDN w:val="0"/>
              <w:adjustRightInd w:val="0"/>
              <w:rPr>
                <w:rFonts w:ascii="Chalkboard" w:hAnsi="Chalkboard" w:cs="Verdana"/>
                <w:sz w:val="18"/>
                <w:szCs w:val="22"/>
              </w:rPr>
            </w:pPr>
            <w:r w:rsidRPr="00F35F9F">
              <w:rPr>
                <w:rFonts w:ascii="Chalkboard" w:hAnsi="Chalkboard" w:cs="Verdana"/>
                <w:sz w:val="18"/>
                <w:szCs w:val="22"/>
              </w:rPr>
              <w:t>How do we communicate with each other?</w:t>
            </w:r>
          </w:p>
          <w:p w:rsidR="00F35F9F" w:rsidRPr="00F35F9F" w:rsidRDefault="00F35F9F" w:rsidP="00F35F9F">
            <w:pPr>
              <w:widowControl w:val="0"/>
              <w:tabs>
                <w:tab w:val="left" w:pos="220"/>
                <w:tab w:val="left" w:pos="720"/>
              </w:tabs>
              <w:autoSpaceDE w:val="0"/>
              <w:autoSpaceDN w:val="0"/>
              <w:adjustRightInd w:val="0"/>
              <w:rPr>
                <w:rFonts w:ascii="Chalkboard" w:hAnsi="Chalkboard" w:cs="Verdana"/>
                <w:sz w:val="18"/>
                <w:szCs w:val="22"/>
              </w:rPr>
            </w:pPr>
            <w:r w:rsidRPr="00F35F9F">
              <w:rPr>
                <w:rFonts w:ascii="Chalkboard" w:hAnsi="Chalkboard" w:cs="Verdana"/>
                <w:sz w:val="18"/>
                <w:szCs w:val="22"/>
              </w:rPr>
              <w:t>What part of you body do you use to hear?</w:t>
            </w:r>
          </w:p>
          <w:p w:rsidR="00F35F9F" w:rsidRPr="00F35F9F" w:rsidRDefault="00F35F9F" w:rsidP="00F35F9F">
            <w:pPr>
              <w:widowControl w:val="0"/>
              <w:tabs>
                <w:tab w:val="left" w:pos="220"/>
                <w:tab w:val="left" w:pos="720"/>
              </w:tabs>
              <w:autoSpaceDE w:val="0"/>
              <w:autoSpaceDN w:val="0"/>
              <w:adjustRightInd w:val="0"/>
              <w:rPr>
                <w:rFonts w:ascii="Chalkboard" w:hAnsi="Chalkboard" w:cs="Verdana"/>
                <w:sz w:val="18"/>
                <w:szCs w:val="22"/>
              </w:rPr>
            </w:pPr>
            <w:r w:rsidRPr="00F35F9F">
              <w:rPr>
                <w:rFonts w:ascii="Chalkboard" w:hAnsi="Chalkboard" w:cs="Verdana"/>
                <w:sz w:val="18"/>
                <w:szCs w:val="22"/>
              </w:rPr>
              <w:t>Could you communicate if you couldn't hear? How?</w:t>
            </w:r>
          </w:p>
          <w:p w:rsidR="000B66E5" w:rsidRPr="00832D78" w:rsidRDefault="00F35F9F" w:rsidP="00F35F9F">
            <w:pPr>
              <w:tabs>
                <w:tab w:val="left" w:pos="12180"/>
              </w:tabs>
              <w:rPr>
                <w:rFonts w:ascii="Chalkboard" w:hAnsi="Chalkboard"/>
                <w:sz w:val="18"/>
              </w:rPr>
            </w:pPr>
            <w:r w:rsidRPr="00F35F9F">
              <w:rPr>
                <w:rFonts w:ascii="Chalkboard" w:hAnsi="Chalkboard" w:cs="Verdana"/>
                <w:sz w:val="18"/>
                <w:szCs w:val="22"/>
              </w:rPr>
              <w:t>How would you feel if you couldn't hear? Why?</w:t>
            </w:r>
          </w:p>
        </w:tc>
        <w:tc>
          <w:tcPr>
            <w:tcW w:w="2178" w:type="dxa"/>
          </w:tcPr>
          <w:p w:rsidR="00280F2C" w:rsidRDefault="00613563" w:rsidP="00061E15">
            <w:pPr>
              <w:tabs>
                <w:tab w:val="left" w:pos="12180"/>
              </w:tabs>
              <w:jc w:val="center"/>
              <w:rPr>
                <w:rFonts w:ascii="Chalkboard" w:hAnsi="Chalkboard"/>
              </w:rPr>
            </w:pPr>
            <w:r>
              <w:rPr>
                <w:rFonts w:ascii="Chalkboard" w:hAnsi="Chalkboard"/>
              </w:rPr>
              <w:t xml:space="preserve">TAG Planned Experience No. </w:t>
            </w:r>
            <w:r w:rsidR="00CD05CE">
              <w:rPr>
                <w:rFonts w:ascii="Chalkboard" w:hAnsi="Chalkboard"/>
              </w:rPr>
              <w:t>6</w:t>
            </w:r>
          </w:p>
          <w:p w:rsidR="00280F2C" w:rsidRDefault="00280F2C" w:rsidP="00280F2C">
            <w:pPr>
              <w:tabs>
                <w:tab w:val="left" w:pos="12180"/>
              </w:tabs>
              <w:rPr>
                <w:rFonts w:ascii="Chalkboard" w:hAnsi="Chalkboard" w:cs="Verdana"/>
                <w:sz w:val="18"/>
                <w:szCs w:val="22"/>
              </w:rPr>
            </w:pPr>
            <w:r w:rsidRPr="00280F2C">
              <w:rPr>
                <w:rFonts w:ascii="Chalkboard" w:hAnsi="Chalkboard" w:cs="Verdana"/>
                <w:sz w:val="18"/>
                <w:szCs w:val="22"/>
              </w:rPr>
              <w:t>Ask the students what part of the body they use to see. Eyes. To hear? Ears. Taste? Tongue. Feel? All over the body? Does your hair "feel" it when you cut it? What about your fingernails? Why doesn't it hurt when you cut your fingernails? You feel with your skin. Only the skin? If you break a bone does the bone hurt inside? Can you feel under your skin? Yes, your sense of feeling is everywhere in your body. We will discover a lot of the answers to these questions as we perform our activities.</w:t>
            </w:r>
          </w:p>
          <w:p w:rsidR="00280F2C" w:rsidRDefault="00280F2C" w:rsidP="00280F2C">
            <w:pPr>
              <w:tabs>
                <w:tab w:val="left" w:pos="12180"/>
              </w:tabs>
              <w:rPr>
                <w:rFonts w:ascii="Chalkboard" w:hAnsi="Chalkboard" w:cs="Verdana"/>
                <w:b/>
                <w:sz w:val="18"/>
                <w:szCs w:val="22"/>
              </w:rPr>
            </w:pPr>
            <w:r w:rsidRPr="00280F2C">
              <w:rPr>
                <w:rFonts w:ascii="Chalkboard" w:hAnsi="Chalkboard" w:cs="Verdana"/>
                <w:sz w:val="18"/>
                <w:szCs w:val="22"/>
              </w:rPr>
              <w:t xml:space="preserve">After this discussion, begin the lesson by going on an outing. Students go out into the playground and take several sheets of paper and a pencil. Students select things to trace on paper, e.g., brick wall, sidewalk, leaf, penny, etc. When the students return to the classroom, they describe the textures using appropriate adjectives and write about the textures in their </w:t>
            </w:r>
            <w:proofErr w:type="spellStart"/>
            <w:proofErr w:type="gramStart"/>
            <w:r w:rsidRPr="00280F2C">
              <w:rPr>
                <w:rFonts w:ascii="Chalkboard" w:hAnsi="Chalkboard" w:cs="Verdana"/>
                <w:sz w:val="18"/>
                <w:szCs w:val="22"/>
              </w:rPr>
              <w:t>journals.What</w:t>
            </w:r>
            <w:proofErr w:type="spellEnd"/>
            <w:proofErr w:type="gramEnd"/>
            <w:r w:rsidRPr="00280F2C">
              <w:rPr>
                <w:rFonts w:ascii="Chalkboard" w:hAnsi="Chalkboard" w:cs="Verdana"/>
                <w:sz w:val="18"/>
                <w:szCs w:val="22"/>
              </w:rPr>
              <w:t xml:space="preserve"> did you trace on this paper? (A wall.) How do you know this is a leaf? Is it rough, smooth?</w:t>
            </w:r>
          </w:p>
          <w:p w:rsidR="00280F2C" w:rsidRPr="00280F2C" w:rsidRDefault="00280F2C" w:rsidP="00280F2C">
            <w:pPr>
              <w:tabs>
                <w:tab w:val="left" w:pos="12180"/>
              </w:tabs>
              <w:rPr>
                <w:rFonts w:ascii="Chalkboard" w:hAnsi="Chalkboard" w:cs="Verdana"/>
                <w:b/>
                <w:sz w:val="18"/>
                <w:szCs w:val="22"/>
              </w:rPr>
            </w:pPr>
            <w:r w:rsidRPr="00280F2C">
              <w:rPr>
                <w:rFonts w:ascii="Chalkboard" w:hAnsi="Chalkboard" w:cs="Verdana"/>
                <w:b/>
                <w:sz w:val="18"/>
                <w:szCs w:val="22"/>
              </w:rPr>
              <w:t>Activity</w:t>
            </w:r>
          </w:p>
          <w:p w:rsidR="00497FCE" w:rsidRDefault="00280F2C" w:rsidP="00280F2C">
            <w:pPr>
              <w:tabs>
                <w:tab w:val="left" w:pos="12180"/>
              </w:tabs>
              <w:rPr>
                <w:rFonts w:ascii="Chalkboard" w:hAnsi="Chalkboard" w:cs="Verdana"/>
                <w:b/>
                <w:bCs/>
                <w:sz w:val="18"/>
                <w:szCs w:val="22"/>
              </w:rPr>
            </w:pPr>
            <w:r w:rsidRPr="00280F2C">
              <w:rPr>
                <w:rFonts w:ascii="Chalkboard" w:hAnsi="Chalkboard" w:cs="Verdana"/>
                <w:sz w:val="18"/>
                <w:szCs w:val="22"/>
              </w:rPr>
              <w:t xml:space="preserve">Place several objects of various sizes and shapes in a bag. Ask a child to reach into the bag to find an object and to identify it using only the sense of touch. The child shows the object, </w:t>
            </w:r>
            <w:proofErr w:type="gramStart"/>
            <w:r w:rsidRPr="00280F2C">
              <w:rPr>
                <w:rFonts w:ascii="Chalkboard" w:hAnsi="Chalkboard" w:cs="Verdana"/>
                <w:sz w:val="18"/>
                <w:szCs w:val="22"/>
              </w:rPr>
              <w:t>then</w:t>
            </w:r>
            <w:proofErr w:type="gramEnd"/>
            <w:r w:rsidRPr="00280F2C">
              <w:rPr>
                <w:rFonts w:ascii="Chalkboard" w:hAnsi="Chalkboard" w:cs="Verdana"/>
                <w:sz w:val="18"/>
                <w:szCs w:val="22"/>
              </w:rPr>
              <w:t xml:space="preserve"> asks another child to find a bigger or smaller object than the first. Can they feel several things </w:t>
            </w:r>
            <w:r w:rsidRPr="00280F2C">
              <w:rPr>
                <w:rFonts w:ascii="Chalkboard" w:hAnsi="Chalkboard" w:cs="Verdana"/>
                <w:b/>
                <w:bCs/>
                <w:sz w:val="18"/>
                <w:szCs w:val="22"/>
              </w:rPr>
              <w:t>on the same object?</w:t>
            </w:r>
          </w:p>
          <w:p w:rsidR="00497FCE" w:rsidRPr="00497FCE" w:rsidRDefault="00497FCE" w:rsidP="00497FCE">
            <w:pPr>
              <w:widowControl w:val="0"/>
              <w:autoSpaceDE w:val="0"/>
              <w:autoSpaceDN w:val="0"/>
              <w:adjustRightInd w:val="0"/>
              <w:spacing w:after="220"/>
              <w:rPr>
                <w:rFonts w:ascii="Chalkboard" w:hAnsi="Chalkboard" w:cs="Verdana"/>
                <w:sz w:val="18"/>
                <w:szCs w:val="22"/>
              </w:rPr>
            </w:pPr>
            <w:r w:rsidRPr="00497FCE">
              <w:rPr>
                <w:rFonts w:ascii="Chalkboard" w:hAnsi="Chalkboard" w:cs="Verdana"/>
                <w:b/>
                <w:bCs/>
                <w:i/>
                <w:iCs/>
                <w:sz w:val="18"/>
                <w:szCs w:val="22"/>
              </w:rPr>
              <w:t>Oral Assessment</w:t>
            </w:r>
          </w:p>
          <w:p w:rsidR="00497FCE" w:rsidRPr="00497FCE" w:rsidRDefault="00497FCE" w:rsidP="00497FCE">
            <w:pPr>
              <w:widowControl w:val="0"/>
              <w:tabs>
                <w:tab w:val="left" w:pos="220"/>
                <w:tab w:val="left" w:pos="720"/>
              </w:tabs>
              <w:autoSpaceDE w:val="0"/>
              <w:autoSpaceDN w:val="0"/>
              <w:adjustRightInd w:val="0"/>
              <w:rPr>
                <w:rFonts w:ascii="Chalkboard" w:hAnsi="Chalkboard" w:cs="Verdana"/>
                <w:sz w:val="18"/>
                <w:szCs w:val="22"/>
              </w:rPr>
            </w:pPr>
            <w:r w:rsidRPr="00497FCE">
              <w:rPr>
                <w:rFonts w:ascii="Chalkboard" w:hAnsi="Chalkboard" w:cs="Verdana"/>
                <w:sz w:val="18"/>
                <w:szCs w:val="22"/>
              </w:rPr>
              <w:t>How does the sense of touch help us learn about the world we live in?</w:t>
            </w:r>
          </w:p>
          <w:p w:rsidR="00497FCE" w:rsidRPr="00497FCE" w:rsidRDefault="00497FCE" w:rsidP="00497FCE">
            <w:pPr>
              <w:widowControl w:val="0"/>
              <w:tabs>
                <w:tab w:val="left" w:pos="220"/>
                <w:tab w:val="left" w:pos="720"/>
              </w:tabs>
              <w:autoSpaceDE w:val="0"/>
              <w:autoSpaceDN w:val="0"/>
              <w:adjustRightInd w:val="0"/>
              <w:rPr>
                <w:rFonts w:ascii="Chalkboard" w:hAnsi="Chalkboard" w:cs="Verdana"/>
                <w:sz w:val="18"/>
                <w:szCs w:val="22"/>
              </w:rPr>
            </w:pPr>
            <w:r w:rsidRPr="00497FCE">
              <w:rPr>
                <w:rFonts w:ascii="Chalkboard" w:hAnsi="Chalkboard" w:cs="Verdana"/>
                <w:sz w:val="18"/>
                <w:szCs w:val="22"/>
              </w:rPr>
              <w:t>How can you tell if one thing is bigger than another if you can't see it?</w:t>
            </w:r>
          </w:p>
          <w:p w:rsidR="00497FCE" w:rsidRPr="00497FCE" w:rsidRDefault="00497FCE" w:rsidP="00497FCE">
            <w:pPr>
              <w:widowControl w:val="0"/>
              <w:tabs>
                <w:tab w:val="left" w:pos="220"/>
                <w:tab w:val="left" w:pos="720"/>
              </w:tabs>
              <w:autoSpaceDE w:val="0"/>
              <w:autoSpaceDN w:val="0"/>
              <w:adjustRightInd w:val="0"/>
              <w:rPr>
                <w:rFonts w:ascii="Chalkboard" w:hAnsi="Chalkboard" w:cs="Verdana"/>
                <w:sz w:val="18"/>
                <w:szCs w:val="22"/>
              </w:rPr>
            </w:pPr>
            <w:r w:rsidRPr="00497FCE">
              <w:rPr>
                <w:rFonts w:ascii="Chalkboard" w:hAnsi="Chalkboard" w:cs="Verdana"/>
                <w:sz w:val="18"/>
                <w:szCs w:val="22"/>
              </w:rPr>
              <w:t>What else can you learn about something that you can't see, but you can feel? (Shape: round, straight, bent, curved, broken.)</w:t>
            </w:r>
          </w:p>
          <w:p w:rsidR="000B66E5" w:rsidRPr="00280F2C" w:rsidRDefault="00497FCE" w:rsidP="00497FCE">
            <w:pPr>
              <w:tabs>
                <w:tab w:val="left" w:pos="12180"/>
              </w:tabs>
              <w:rPr>
                <w:rFonts w:ascii="Chalkboard" w:hAnsi="Chalkboard"/>
                <w:sz w:val="18"/>
              </w:rPr>
            </w:pPr>
            <w:r w:rsidRPr="00497FCE">
              <w:rPr>
                <w:rFonts w:ascii="Chalkboard" w:hAnsi="Chalkboard" w:cs="Verdana"/>
                <w:sz w:val="18"/>
                <w:szCs w:val="22"/>
              </w:rPr>
              <w:t>What part of your body do you use for the sense of touch?</w:t>
            </w:r>
          </w:p>
        </w:tc>
      </w:tr>
      <w:tr w:rsidR="000B66E5" w:rsidRPr="00613563">
        <w:tc>
          <w:tcPr>
            <w:tcW w:w="2172" w:type="dxa"/>
          </w:tcPr>
          <w:p w:rsidR="000B66E5" w:rsidRPr="00613563" w:rsidRDefault="000B66E5" w:rsidP="00061E15">
            <w:pPr>
              <w:tabs>
                <w:tab w:val="left" w:pos="12180"/>
              </w:tabs>
              <w:jc w:val="center"/>
              <w:rPr>
                <w:rFonts w:ascii="Chalkboard" w:hAnsi="Chalkboard"/>
              </w:rPr>
            </w:pPr>
            <w:r w:rsidRPr="00613563">
              <w:rPr>
                <w:rFonts w:ascii="Chalkboard" w:hAnsi="Chalkboard"/>
              </w:rPr>
              <w:t>9:15-9:30</w:t>
            </w:r>
          </w:p>
          <w:p w:rsidR="000B66E5" w:rsidRPr="00613563" w:rsidRDefault="000B66E5" w:rsidP="00061E15">
            <w:pPr>
              <w:tabs>
                <w:tab w:val="left" w:pos="12180"/>
              </w:tabs>
              <w:jc w:val="center"/>
              <w:rPr>
                <w:rFonts w:ascii="Chalkboard" w:hAnsi="Chalkboard"/>
              </w:rPr>
            </w:pPr>
            <w:r w:rsidRPr="00613563">
              <w:rPr>
                <w:rFonts w:ascii="Chalkboard" w:hAnsi="Chalkboard"/>
              </w:rPr>
              <w:t>Snack</w:t>
            </w:r>
          </w:p>
        </w:tc>
        <w:tc>
          <w:tcPr>
            <w:tcW w:w="2138" w:type="dxa"/>
          </w:tcPr>
          <w:p w:rsidR="000B66E5" w:rsidRPr="00613563" w:rsidRDefault="00613563" w:rsidP="00061E15">
            <w:pPr>
              <w:rPr>
                <w:rFonts w:ascii="Chalkboard" w:hAnsi="Chalkboard"/>
                <w:b/>
                <w:sz w:val="18"/>
                <w:szCs w:val="18"/>
              </w:rPr>
            </w:pPr>
            <w:r w:rsidRPr="00613563">
              <w:rPr>
                <w:rFonts w:ascii="Chalkboard" w:hAnsi="Chalkboard"/>
              </w:rPr>
              <w:t>Snack</w:t>
            </w:r>
          </w:p>
        </w:tc>
        <w:tc>
          <w:tcPr>
            <w:tcW w:w="2278" w:type="dxa"/>
          </w:tcPr>
          <w:p w:rsidR="000B66E5" w:rsidRPr="00613563" w:rsidRDefault="00613563" w:rsidP="00061E15">
            <w:pPr>
              <w:rPr>
                <w:rFonts w:ascii="Chalkboard" w:hAnsi="Chalkboard"/>
                <w:b/>
                <w:sz w:val="18"/>
                <w:szCs w:val="18"/>
              </w:rPr>
            </w:pPr>
            <w:r w:rsidRPr="00613563">
              <w:rPr>
                <w:rFonts w:ascii="Chalkboard" w:hAnsi="Chalkboard"/>
              </w:rPr>
              <w:t>Snack</w:t>
            </w:r>
          </w:p>
        </w:tc>
        <w:tc>
          <w:tcPr>
            <w:tcW w:w="2160" w:type="dxa"/>
          </w:tcPr>
          <w:p w:rsidR="000B66E5" w:rsidRPr="00613563" w:rsidRDefault="00613563" w:rsidP="00061E15">
            <w:pPr>
              <w:rPr>
                <w:rFonts w:ascii="Chalkboard" w:hAnsi="Chalkboard"/>
                <w:b/>
                <w:sz w:val="18"/>
                <w:szCs w:val="18"/>
              </w:rPr>
            </w:pPr>
            <w:r w:rsidRPr="00613563">
              <w:rPr>
                <w:rFonts w:ascii="Chalkboard" w:hAnsi="Chalkboard"/>
              </w:rPr>
              <w:t>Snack</w:t>
            </w:r>
          </w:p>
        </w:tc>
        <w:tc>
          <w:tcPr>
            <w:tcW w:w="2250" w:type="dxa"/>
          </w:tcPr>
          <w:p w:rsidR="000B66E5" w:rsidRPr="00613563" w:rsidRDefault="00613563" w:rsidP="00061E15">
            <w:pPr>
              <w:rPr>
                <w:rFonts w:ascii="Chalkboard" w:hAnsi="Chalkboard"/>
                <w:b/>
                <w:sz w:val="18"/>
                <w:szCs w:val="18"/>
              </w:rPr>
            </w:pPr>
            <w:r w:rsidRPr="00613563">
              <w:rPr>
                <w:rFonts w:ascii="Chalkboard" w:hAnsi="Chalkboard"/>
              </w:rPr>
              <w:t>Snack</w:t>
            </w:r>
          </w:p>
        </w:tc>
        <w:tc>
          <w:tcPr>
            <w:tcW w:w="2178" w:type="dxa"/>
          </w:tcPr>
          <w:p w:rsidR="000B66E5" w:rsidRPr="00613563" w:rsidRDefault="00613563" w:rsidP="00061E15">
            <w:pPr>
              <w:rPr>
                <w:rFonts w:ascii="Chalkboard" w:hAnsi="Chalkboard"/>
                <w:b/>
                <w:sz w:val="18"/>
                <w:szCs w:val="18"/>
              </w:rPr>
            </w:pPr>
            <w:r w:rsidRPr="00613563">
              <w:rPr>
                <w:rFonts w:ascii="Chalkboard" w:hAnsi="Chalkboard"/>
              </w:rPr>
              <w:t>Snack</w:t>
            </w:r>
          </w:p>
        </w:tc>
      </w:tr>
      <w:tr w:rsidR="00613563" w:rsidRPr="00613563">
        <w:tc>
          <w:tcPr>
            <w:tcW w:w="2172" w:type="dxa"/>
          </w:tcPr>
          <w:p w:rsidR="00613563" w:rsidRPr="00613563" w:rsidRDefault="00613563" w:rsidP="00061E15">
            <w:pPr>
              <w:tabs>
                <w:tab w:val="left" w:pos="12180"/>
              </w:tabs>
              <w:jc w:val="center"/>
              <w:rPr>
                <w:rFonts w:ascii="Chalkboard" w:hAnsi="Chalkboard"/>
              </w:rPr>
            </w:pPr>
            <w:r w:rsidRPr="00613563">
              <w:rPr>
                <w:rFonts w:ascii="Chalkboard" w:hAnsi="Chalkboard"/>
              </w:rPr>
              <w:t>9:30-10:30</w:t>
            </w:r>
          </w:p>
          <w:p w:rsidR="00613563" w:rsidRPr="00613563" w:rsidRDefault="00613563" w:rsidP="00061E15">
            <w:pPr>
              <w:tabs>
                <w:tab w:val="left" w:pos="12180"/>
              </w:tabs>
              <w:jc w:val="center"/>
              <w:rPr>
                <w:rFonts w:ascii="Chalkboard" w:hAnsi="Chalkboard"/>
              </w:rPr>
            </w:pPr>
            <w:r w:rsidRPr="00613563">
              <w:rPr>
                <w:rFonts w:ascii="Chalkboard" w:hAnsi="Chalkboard"/>
              </w:rPr>
              <w:t>Learning Centers</w:t>
            </w:r>
          </w:p>
          <w:p w:rsidR="00613563" w:rsidRPr="00613563" w:rsidRDefault="00613563" w:rsidP="00061E15">
            <w:pPr>
              <w:tabs>
                <w:tab w:val="left" w:pos="12180"/>
              </w:tabs>
              <w:jc w:val="center"/>
              <w:rPr>
                <w:rFonts w:ascii="Chalkboard" w:hAnsi="Chalkboard"/>
              </w:rPr>
            </w:pPr>
            <w:r w:rsidRPr="00613563">
              <w:rPr>
                <w:rFonts w:ascii="Chalkboard" w:hAnsi="Chalkboard"/>
              </w:rPr>
              <w:t>And Guided Reading/</w:t>
            </w:r>
          </w:p>
          <w:p w:rsidR="00613563" w:rsidRPr="00613563" w:rsidRDefault="00613563" w:rsidP="00061E15">
            <w:pPr>
              <w:tabs>
                <w:tab w:val="left" w:pos="12180"/>
              </w:tabs>
              <w:jc w:val="center"/>
              <w:rPr>
                <w:rFonts w:ascii="Chalkboard" w:hAnsi="Chalkboard"/>
              </w:rPr>
            </w:pPr>
            <w:r w:rsidRPr="00613563">
              <w:rPr>
                <w:rFonts w:ascii="Chalkboard" w:hAnsi="Chalkboard"/>
              </w:rPr>
              <w:t>Snack</w:t>
            </w:r>
          </w:p>
        </w:tc>
        <w:tc>
          <w:tcPr>
            <w:tcW w:w="2138" w:type="dxa"/>
          </w:tcPr>
          <w:p w:rsidR="00613563" w:rsidRPr="00CD05CE" w:rsidRDefault="00CD05CE" w:rsidP="00061E15">
            <w:pPr>
              <w:rPr>
                <w:rFonts w:ascii="Comic Sans MS" w:hAnsi="Comic Sans MS"/>
                <w:sz w:val="40"/>
              </w:rPr>
            </w:pPr>
            <w:r w:rsidRPr="00CD05CE">
              <w:rPr>
                <w:rFonts w:ascii="Comic Sans MS" w:hAnsi="Comic Sans MS"/>
                <w:sz w:val="40"/>
              </w:rPr>
              <w:t>50s DAY</w:t>
            </w:r>
          </w:p>
        </w:tc>
        <w:tc>
          <w:tcPr>
            <w:tcW w:w="2278" w:type="dxa"/>
          </w:tcPr>
          <w:p w:rsidR="00CD05CE" w:rsidRPr="00851324" w:rsidRDefault="00CD05CE" w:rsidP="00061E15">
            <w:pPr>
              <w:jc w:val="center"/>
              <w:rPr>
                <w:rFonts w:ascii="Comic Sans MS" w:hAnsi="Comic Sans MS"/>
                <w:sz w:val="18"/>
              </w:rPr>
            </w:pPr>
            <w:r w:rsidRPr="00851324">
              <w:rPr>
                <w:rFonts w:ascii="Comic Sans MS" w:hAnsi="Comic Sans MS"/>
                <w:sz w:val="18"/>
              </w:rPr>
              <w:t>Introduce New Centers for the week</w:t>
            </w:r>
          </w:p>
          <w:p w:rsidR="00CD05CE" w:rsidRPr="00851324" w:rsidRDefault="00CD05CE" w:rsidP="00061E15">
            <w:pPr>
              <w:rPr>
                <w:rFonts w:ascii="Comic Sans MS" w:hAnsi="Comic Sans MS"/>
                <w:sz w:val="18"/>
              </w:rPr>
            </w:pPr>
            <w:r w:rsidRPr="00851324">
              <w:rPr>
                <w:rFonts w:ascii="Comic Sans MS" w:hAnsi="Comic Sans MS"/>
                <w:sz w:val="18"/>
              </w:rPr>
              <w:t>Guided Reading Groups:</w:t>
            </w:r>
          </w:p>
          <w:p w:rsidR="00CD05CE" w:rsidRPr="00851324" w:rsidRDefault="00CD05CE" w:rsidP="00061E15">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CD05CE" w:rsidRPr="00851324" w:rsidRDefault="00CD05CE" w:rsidP="00061E15">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CD05CE" w:rsidRPr="00851324" w:rsidRDefault="00CD05CE" w:rsidP="00061E15">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CD05CE" w:rsidRPr="00851324" w:rsidRDefault="00CD05CE" w:rsidP="00061E15">
            <w:pPr>
              <w:rPr>
                <w:rFonts w:ascii="Comic Sans MS" w:hAnsi="Comic Sans MS"/>
                <w:sz w:val="18"/>
              </w:rPr>
            </w:pPr>
            <w:proofErr w:type="spellStart"/>
            <w:r w:rsidRPr="00851324">
              <w:rPr>
                <w:rFonts w:ascii="Comic Sans MS" w:hAnsi="Comic Sans MS"/>
                <w:sz w:val="18"/>
              </w:rPr>
              <w:t>Atkisson</w:t>
            </w:r>
            <w:proofErr w:type="spellEnd"/>
          </w:p>
          <w:p w:rsidR="00CD05CE" w:rsidRPr="00851324" w:rsidRDefault="00CD05CE" w:rsidP="00061E15">
            <w:pPr>
              <w:rPr>
                <w:rFonts w:ascii="Comic Sans MS" w:hAnsi="Comic Sans MS"/>
                <w:sz w:val="18"/>
              </w:rPr>
            </w:pPr>
          </w:p>
          <w:p w:rsidR="00613563" w:rsidRPr="00851324" w:rsidRDefault="00613563" w:rsidP="00061E15">
            <w:pPr>
              <w:rPr>
                <w:rFonts w:ascii="Comic Sans MS" w:hAnsi="Comic Sans MS"/>
                <w:sz w:val="18"/>
              </w:rPr>
            </w:pPr>
          </w:p>
        </w:tc>
        <w:tc>
          <w:tcPr>
            <w:tcW w:w="2160" w:type="dxa"/>
          </w:tcPr>
          <w:p w:rsidR="00CD05CE" w:rsidRPr="00851324" w:rsidRDefault="00CD05CE" w:rsidP="00061E15">
            <w:pPr>
              <w:rPr>
                <w:rFonts w:ascii="Comic Sans MS" w:hAnsi="Comic Sans MS"/>
                <w:sz w:val="18"/>
              </w:rPr>
            </w:pPr>
            <w:r w:rsidRPr="00851324">
              <w:rPr>
                <w:rFonts w:ascii="Comic Sans MS" w:hAnsi="Comic Sans MS"/>
                <w:sz w:val="18"/>
              </w:rPr>
              <w:t>Guided reading groups:</w:t>
            </w:r>
          </w:p>
          <w:p w:rsidR="00CD05CE" w:rsidRPr="00851324" w:rsidRDefault="00CD05CE" w:rsidP="00061E15">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CD05CE" w:rsidRPr="00851324" w:rsidRDefault="00CD05CE" w:rsidP="00061E15">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613563" w:rsidRPr="00851324" w:rsidRDefault="00CD05CE" w:rsidP="00061E15">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250" w:type="dxa"/>
          </w:tcPr>
          <w:p w:rsidR="00CD05CE" w:rsidRPr="00851324" w:rsidRDefault="00CD05CE" w:rsidP="00061E15">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CD05CE" w:rsidRPr="00851324" w:rsidRDefault="00CD05CE" w:rsidP="00061E15">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CD05CE" w:rsidRPr="00851324" w:rsidRDefault="00CD05CE" w:rsidP="00061E15">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CD05CE" w:rsidRPr="00851324" w:rsidRDefault="00CD05CE" w:rsidP="00061E15">
            <w:pPr>
              <w:rPr>
                <w:rFonts w:ascii="Comic Sans MS" w:hAnsi="Comic Sans MS"/>
                <w:sz w:val="18"/>
              </w:rPr>
            </w:pPr>
            <w:proofErr w:type="spellStart"/>
            <w:r w:rsidRPr="00851324">
              <w:rPr>
                <w:rFonts w:ascii="Comic Sans MS" w:hAnsi="Comic Sans MS"/>
                <w:sz w:val="18"/>
              </w:rPr>
              <w:t>Atkisson</w:t>
            </w:r>
            <w:proofErr w:type="spellEnd"/>
          </w:p>
          <w:p w:rsidR="00613563" w:rsidRPr="00851324" w:rsidRDefault="00613563" w:rsidP="00061E15">
            <w:pPr>
              <w:rPr>
                <w:rFonts w:ascii="Comic Sans MS" w:hAnsi="Comic Sans MS"/>
                <w:sz w:val="18"/>
              </w:rPr>
            </w:pPr>
          </w:p>
        </w:tc>
        <w:tc>
          <w:tcPr>
            <w:tcW w:w="2178" w:type="dxa"/>
          </w:tcPr>
          <w:p w:rsidR="00CD05CE" w:rsidRPr="00851324" w:rsidRDefault="00CD05CE" w:rsidP="00061E15">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CD05CE" w:rsidRPr="00851324" w:rsidRDefault="00CD05CE" w:rsidP="00061E15">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613563" w:rsidRPr="00851324" w:rsidRDefault="00CD05CE" w:rsidP="00061E15">
            <w:pPr>
              <w:rPr>
                <w:rFonts w:ascii="Comic Sans MS" w:hAnsi="Comic Sans MS"/>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p w:rsidR="00613563" w:rsidRPr="00851324" w:rsidRDefault="00613563" w:rsidP="00061E15">
            <w:pPr>
              <w:rPr>
                <w:rFonts w:ascii="Comic Sans MS" w:hAnsi="Comic Sans MS"/>
              </w:rPr>
            </w:pPr>
          </w:p>
        </w:tc>
      </w:tr>
      <w:tr w:rsidR="000B66E5" w:rsidRPr="00613563">
        <w:tc>
          <w:tcPr>
            <w:tcW w:w="2172" w:type="dxa"/>
          </w:tcPr>
          <w:p w:rsidR="000B66E5" w:rsidRPr="00613563" w:rsidRDefault="000B66E5" w:rsidP="00061E15">
            <w:pPr>
              <w:tabs>
                <w:tab w:val="left" w:pos="12180"/>
              </w:tabs>
              <w:jc w:val="center"/>
              <w:rPr>
                <w:rFonts w:ascii="Chalkboard" w:hAnsi="Chalkboard"/>
              </w:rPr>
            </w:pPr>
            <w:r w:rsidRPr="00613563">
              <w:rPr>
                <w:rFonts w:ascii="Chalkboard" w:hAnsi="Chalkboard"/>
              </w:rPr>
              <w:t>10:30-11:05</w:t>
            </w:r>
          </w:p>
          <w:p w:rsidR="000B66E5" w:rsidRPr="00613563" w:rsidRDefault="000B66E5" w:rsidP="00061E15">
            <w:pPr>
              <w:tabs>
                <w:tab w:val="left" w:pos="12180"/>
              </w:tabs>
              <w:jc w:val="center"/>
              <w:rPr>
                <w:rFonts w:ascii="Chalkboard" w:hAnsi="Chalkboard"/>
              </w:rPr>
            </w:pPr>
            <w:r w:rsidRPr="00613563">
              <w:rPr>
                <w:rFonts w:ascii="Chalkboard" w:hAnsi="Chalkboard"/>
              </w:rPr>
              <w:t>Math Lesson</w:t>
            </w:r>
          </w:p>
          <w:p w:rsidR="000B66E5" w:rsidRPr="00613563" w:rsidRDefault="000B66E5" w:rsidP="00061E15">
            <w:pPr>
              <w:tabs>
                <w:tab w:val="left" w:pos="12180"/>
              </w:tabs>
              <w:rPr>
                <w:rFonts w:ascii="Chalkboard" w:hAnsi="Chalkboard"/>
              </w:rPr>
            </w:pPr>
          </w:p>
        </w:tc>
        <w:tc>
          <w:tcPr>
            <w:tcW w:w="2138" w:type="dxa"/>
          </w:tcPr>
          <w:p w:rsidR="000B66E5" w:rsidRPr="00CD05CE" w:rsidRDefault="00CD05CE" w:rsidP="00061E15">
            <w:pPr>
              <w:tabs>
                <w:tab w:val="left" w:pos="12180"/>
              </w:tabs>
              <w:rPr>
                <w:rFonts w:ascii="Chalkboard" w:hAnsi="Chalkboard"/>
                <w:sz w:val="36"/>
              </w:rPr>
            </w:pPr>
            <w:r w:rsidRPr="00CD05CE">
              <w:rPr>
                <w:rFonts w:ascii="Chalkboard" w:hAnsi="Chalkboard"/>
                <w:sz w:val="36"/>
              </w:rPr>
              <w:t>50s DAY</w:t>
            </w:r>
          </w:p>
        </w:tc>
        <w:tc>
          <w:tcPr>
            <w:tcW w:w="2278" w:type="dxa"/>
          </w:tcPr>
          <w:p w:rsidR="003F453D" w:rsidRDefault="003F453D" w:rsidP="00061E15">
            <w:pPr>
              <w:pStyle w:val="Achievement"/>
              <w:numPr>
                <w:ilvl w:val="0"/>
                <w:numId w:val="0"/>
              </w:numPr>
              <w:jc w:val="center"/>
              <w:rPr>
                <w:rFonts w:ascii="Arial" w:hAnsi="Arial" w:cs="Arial"/>
                <w:b/>
                <w:bCs/>
                <w:sz w:val="20"/>
              </w:rPr>
            </w:pPr>
            <w:r>
              <w:rPr>
                <w:rFonts w:ascii="Arial" w:hAnsi="Arial" w:cs="Arial"/>
                <w:b/>
                <w:bCs/>
                <w:sz w:val="20"/>
              </w:rPr>
              <w:t>Identifying Objects</w:t>
            </w:r>
          </w:p>
          <w:p w:rsidR="003F453D" w:rsidRDefault="003F453D" w:rsidP="00061E15">
            <w:pPr>
              <w:pStyle w:val="Achievement"/>
              <w:numPr>
                <w:ilvl w:val="0"/>
                <w:numId w:val="0"/>
              </w:numPr>
              <w:rPr>
                <w:rFonts w:ascii="Arial" w:hAnsi="Arial" w:cs="Arial"/>
                <w:b/>
                <w:bCs/>
                <w:sz w:val="20"/>
              </w:rPr>
            </w:pPr>
          </w:p>
          <w:p w:rsidR="003F453D" w:rsidRDefault="003F453D" w:rsidP="00061E15">
            <w:pPr>
              <w:pStyle w:val="Achievement"/>
              <w:numPr>
                <w:ilvl w:val="0"/>
                <w:numId w:val="0"/>
              </w:numPr>
              <w:rPr>
                <w:rFonts w:ascii="Arial" w:hAnsi="Arial" w:cs="Arial"/>
                <w:sz w:val="20"/>
              </w:rPr>
            </w:pPr>
            <w:r>
              <w:rPr>
                <w:rFonts w:ascii="Arial" w:hAnsi="Arial" w:cs="Arial"/>
                <w:sz w:val="20"/>
              </w:rPr>
              <w:t>Identify an object’s attributes by using informal language, such as big, large, small, little, hard, soft, heavy, light, long, short, shape, color, same, different, etc.</w:t>
            </w:r>
          </w:p>
          <w:p w:rsidR="003F453D" w:rsidRDefault="003F453D" w:rsidP="00061E15">
            <w:pPr>
              <w:pStyle w:val="Achievement"/>
              <w:numPr>
                <w:ilvl w:val="0"/>
                <w:numId w:val="0"/>
              </w:numPr>
              <w:rPr>
                <w:rFonts w:ascii="Arial" w:hAnsi="Arial" w:cs="Arial"/>
                <w:sz w:val="20"/>
              </w:rPr>
            </w:pPr>
          </w:p>
          <w:p w:rsidR="003F453D" w:rsidRDefault="003F453D" w:rsidP="00061E15">
            <w:pPr>
              <w:pStyle w:val="Achievement"/>
              <w:numPr>
                <w:ilvl w:val="0"/>
                <w:numId w:val="0"/>
              </w:numPr>
              <w:rPr>
                <w:rFonts w:ascii="Arial" w:hAnsi="Arial" w:cs="Arial"/>
                <w:i/>
                <w:iCs/>
                <w:sz w:val="20"/>
              </w:rPr>
            </w:pPr>
            <w:r>
              <w:rPr>
                <w:rFonts w:ascii="Arial" w:hAnsi="Arial" w:cs="Arial"/>
                <w:i/>
                <w:iCs/>
                <w:sz w:val="20"/>
              </w:rPr>
              <w:t>Example:</w:t>
            </w:r>
          </w:p>
          <w:p w:rsidR="003F453D" w:rsidRDefault="003F453D" w:rsidP="00061E15">
            <w:pPr>
              <w:pStyle w:val="Achievement"/>
              <w:numPr>
                <w:ilvl w:val="0"/>
                <w:numId w:val="0"/>
              </w:numPr>
              <w:rPr>
                <w:rFonts w:ascii="Arial" w:hAnsi="Arial" w:cs="Arial"/>
                <w:i/>
                <w:iCs/>
                <w:sz w:val="20"/>
              </w:rPr>
            </w:pPr>
            <w:r>
              <w:rPr>
                <w:rFonts w:ascii="Arial" w:hAnsi="Arial" w:cs="Arial"/>
                <w:i/>
                <w:iCs/>
                <w:sz w:val="20"/>
              </w:rPr>
              <w:t xml:space="preserve">Show the students a set of real objects or pictorial representations of objects. </w:t>
            </w:r>
          </w:p>
          <w:p w:rsidR="003F453D" w:rsidRDefault="003F453D" w:rsidP="00061E15">
            <w:pPr>
              <w:pStyle w:val="Achievement"/>
              <w:numPr>
                <w:ilvl w:val="0"/>
                <w:numId w:val="0"/>
              </w:numPr>
              <w:rPr>
                <w:rFonts w:ascii="Arial" w:hAnsi="Arial" w:cs="Arial"/>
                <w:i/>
                <w:iCs/>
                <w:sz w:val="20"/>
              </w:rPr>
            </w:pPr>
          </w:p>
          <w:p w:rsidR="003F453D" w:rsidRDefault="003F453D" w:rsidP="00061E15">
            <w:pPr>
              <w:pStyle w:val="Achievement"/>
              <w:numPr>
                <w:ilvl w:val="0"/>
                <w:numId w:val="0"/>
              </w:numPr>
              <w:rPr>
                <w:rFonts w:ascii="Arial" w:hAnsi="Arial" w:cs="Arial"/>
                <w:sz w:val="20"/>
              </w:rPr>
            </w:pPr>
          </w:p>
          <w:p w:rsidR="003F453D" w:rsidRDefault="003F453D" w:rsidP="00061E15">
            <w:pPr>
              <w:pStyle w:val="Achievement"/>
              <w:numPr>
                <w:ilvl w:val="0"/>
                <w:numId w:val="0"/>
              </w:numPr>
              <w:ind w:left="720" w:hanging="360"/>
              <w:rPr>
                <w:rFonts w:ascii="Arial" w:hAnsi="Arial" w:cs="Arial"/>
                <w:sz w:val="20"/>
              </w:rPr>
            </w:pPr>
          </w:p>
          <w:p w:rsidR="003F453D" w:rsidRDefault="003F453D" w:rsidP="00061E15">
            <w:pPr>
              <w:pStyle w:val="Achievement"/>
              <w:numPr>
                <w:ilvl w:val="0"/>
                <w:numId w:val="0"/>
              </w:numPr>
              <w:ind w:left="720" w:hanging="360"/>
              <w:jc w:val="center"/>
              <w:rPr>
                <w:rFonts w:ascii="Arial" w:hAnsi="Arial" w:cs="Arial"/>
                <w:i/>
                <w:iCs/>
                <w:sz w:val="20"/>
              </w:rPr>
            </w:pPr>
            <w:r>
              <w:rPr>
                <w:rFonts w:ascii="Arial" w:hAnsi="Arial" w:cs="Arial"/>
                <w:i/>
                <w:iCs/>
                <w:sz w:val="20"/>
              </w:rPr>
              <w:t>Sample Objects</w:t>
            </w:r>
          </w:p>
          <w:tbl>
            <w:tblPr>
              <w:tblW w:w="2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tblGrid>
            <w:tr w:rsidR="003F453D">
              <w:trPr>
                <w:trHeight w:val="2987"/>
                <w:jc w:val="center"/>
              </w:trPr>
              <w:tc>
                <w:tcPr>
                  <w:tcW w:w="2178" w:type="dxa"/>
                  <w:vAlign w:val="center"/>
                </w:tcPr>
                <w:p w:rsidR="003F453D" w:rsidRDefault="003F453D" w:rsidP="00061E15">
                  <w:pPr>
                    <w:pStyle w:val="Achievement"/>
                    <w:framePr w:hSpace="180" w:wrap="around" w:vAnchor="text" w:hAnchor="text" w:xAlign="right" w:y="1"/>
                    <w:numPr>
                      <w:ilvl w:val="0"/>
                      <w:numId w:val="0"/>
                    </w:numPr>
                    <w:suppressOverlap/>
                    <w:jc w:val="center"/>
                    <w:rPr>
                      <w:rFonts w:ascii="Arial" w:hAnsi="Arial" w:cs="Arial"/>
                      <w:sz w:val="20"/>
                    </w:rPr>
                  </w:pPr>
                  <w:r>
                    <w:rPr>
                      <w:rFonts w:ascii="Arial" w:hAnsi="Arial" w:cs="Arial"/>
                      <w:noProof/>
                      <w:sz w:val="20"/>
                    </w:rPr>
                    <w:drawing>
                      <wp:inline distT="0" distB="0" distL="0" distR="0">
                        <wp:extent cx="393700" cy="342900"/>
                        <wp:effectExtent l="25400" t="0" r="0" b="0"/>
                        <wp:docPr id="1" name="Picture 1" descr="j0079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079109"/>
                                <pic:cNvPicPr>
                                  <a:picLocks noChangeAspect="1" noChangeArrowheads="1"/>
                                </pic:cNvPicPr>
                              </pic:nvPicPr>
                              <pic:blipFill>
                                <a:blip r:embed="rId5"/>
                                <a:srcRect/>
                                <a:stretch>
                                  <a:fillRect/>
                                </a:stretch>
                              </pic:blipFill>
                              <pic:spPr bwMode="auto">
                                <a:xfrm>
                                  <a:off x="0" y="0"/>
                                  <a:ext cx="393700" cy="342900"/>
                                </a:xfrm>
                                <a:prstGeom prst="rect">
                                  <a:avLst/>
                                </a:prstGeom>
                                <a:noFill/>
                                <a:ln w="9525">
                                  <a:noFill/>
                                  <a:miter lim="800000"/>
                                  <a:headEnd/>
                                  <a:tailEnd/>
                                </a:ln>
                              </pic:spPr>
                            </pic:pic>
                          </a:graphicData>
                        </a:graphic>
                      </wp:inline>
                    </w:drawing>
                  </w:r>
                  <w:r>
                    <w:rPr>
                      <w:rFonts w:ascii="Arial" w:hAnsi="Arial" w:cs="Arial"/>
                      <w:sz w:val="20"/>
                    </w:rPr>
                    <w:t xml:space="preserve">     </w:t>
                  </w:r>
                  <w:r w:rsidR="0074465A">
                    <w:rPr>
                      <w:rFonts w:ascii="Arial" w:hAnsi="Arial" w:cs="Arial"/>
                      <w:noProof/>
                      <w:sz w:val="20"/>
                    </w:rPr>
                    <w:drawing>
                      <wp:inline distT="0" distB="0" distL="0" distR="0">
                        <wp:extent cx="622300" cy="520700"/>
                        <wp:effectExtent l="25400" t="0" r="0" b="0"/>
                        <wp:docPr id="4" name="Picture 2" descr="FD0045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00458_"/>
                                <pic:cNvPicPr>
                                  <a:picLocks noChangeAspect="1" noChangeArrowheads="1"/>
                                </pic:cNvPicPr>
                              </pic:nvPicPr>
                              <pic:blipFill>
                                <a:blip r:embed="rId6"/>
                                <a:srcRect/>
                                <a:stretch>
                                  <a:fillRect/>
                                </a:stretch>
                              </pic:blipFill>
                              <pic:spPr bwMode="auto">
                                <a:xfrm>
                                  <a:off x="0" y="0"/>
                                  <a:ext cx="622300" cy="520700"/>
                                </a:xfrm>
                                <a:prstGeom prst="rect">
                                  <a:avLst/>
                                </a:prstGeom>
                                <a:noFill/>
                                <a:ln w="9525">
                                  <a:noFill/>
                                  <a:miter lim="800000"/>
                                  <a:headEnd/>
                                  <a:tailEnd/>
                                </a:ln>
                              </pic:spPr>
                            </pic:pic>
                          </a:graphicData>
                        </a:graphic>
                      </wp:inline>
                    </w:drawing>
                  </w:r>
                  <w:r>
                    <w:rPr>
                      <w:rFonts w:ascii="Arial" w:hAnsi="Arial" w:cs="Arial"/>
                      <w:noProof/>
                      <w:sz w:val="20"/>
                    </w:rPr>
                    <w:drawing>
                      <wp:inline distT="0" distB="0" distL="0" distR="0">
                        <wp:extent cx="812800" cy="533400"/>
                        <wp:effectExtent l="25400" t="0" r="0" b="0"/>
                        <wp:docPr id="3" name="Picture 3" descr="FD004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D00438_"/>
                                <pic:cNvPicPr>
                                  <a:picLocks noChangeAspect="1" noChangeArrowheads="1"/>
                                </pic:cNvPicPr>
                              </pic:nvPicPr>
                              <pic:blipFill>
                                <a:blip r:embed="rId7"/>
                                <a:srcRect/>
                                <a:stretch>
                                  <a:fillRect/>
                                </a:stretch>
                              </pic:blipFill>
                              <pic:spPr bwMode="auto">
                                <a:xfrm>
                                  <a:off x="0" y="0"/>
                                  <a:ext cx="812800" cy="533400"/>
                                </a:xfrm>
                                <a:prstGeom prst="rect">
                                  <a:avLst/>
                                </a:prstGeom>
                                <a:noFill/>
                                <a:ln w="9525">
                                  <a:noFill/>
                                  <a:miter lim="800000"/>
                                  <a:headEnd/>
                                  <a:tailEnd/>
                                </a:ln>
                              </pic:spPr>
                            </pic:pic>
                          </a:graphicData>
                        </a:graphic>
                      </wp:inline>
                    </w:drawing>
                  </w:r>
                </w:p>
              </w:tc>
            </w:tr>
          </w:tbl>
          <w:p w:rsidR="003F453D" w:rsidRDefault="003F453D" w:rsidP="00061E15">
            <w:pPr>
              <w:pStyle w:val="Achievement"/>
              <w:numPr>
                <w:ilvl w:val="0"/>
                <w:numId w:val="0"/>
              </w:numPr>
              <w:rPr>
                <w:rFonts w:ascii="Arial" w:hAnsi="Arial" w:cs="Arial"/>
                <w:i/>
                <w:iCs/>
                <w:sz w:val="20"/>
              </w:rPr>
            </w:pPr>
          </w:p>
          <w:p w:rsidR="003F453D" w:rsidRDefault="003F453D" w:rsidP="00061E15">
            <w:pPr>
              <w:pStyle w:val="Achievement"/>
              <w:numPr>
                <w:ilvl w:val="0"/>
                <w:numId w:val="0"/>
              </w:numPr>
              <w:rPr>
                <w:rFonts w:ascii="Arial" w:hAnsi="Arial" w:cs="Arial"/>
                <w:i/>
                <w:iCs/>
                <w:sz w:val="20"/>
              </w:rPr>
            </w:pPr>
            <w:r>
              <w:rPr>
                <w:rFonts w:ascii="Arial" w:hAnsi="Arial" w:cs="Arial"/>
                <w:i/>
                <w:iCs/>
                <w:sz w:val="20"/>
              </w:rPr>
              <w:t>Ask the students to identify the object that is round, orange, and small.</w:t>
            </w:r>
          </w:p>
          <w:p w:rsidR="003F453D" w:rsidRDefault="003F453D" w:rsidP="00061E15">
            <w:pPr>
              <w:pStyle w:val="Achievement"/>
              <w:numPr>
                <w:ilvl w:val="0"/>
                <w:numId w:val="0"/>
              </w:numPr>
              <w:rPr>
                <w:rFonts w:ascii="Arial" w:hAnsi="Arial" w:cs="Arial"/>
                <w:i/>
                <w:iCs/>
                <w:sz w:val="20"/>
              </w:rPr>
            </w:pPr>
          </w:p>
          <w:p w:rsidR="003F453D" w:rsidRDefault="003F453D" w:rsidP="00061E15">
            <w:pPr>
              <w:pStyle w:val="Achievement"/>
              <w:numPr>
                <w:ilvl w:val="0"/>
                <w:numId w:val="0"/>
              </w:numPr>
              <w:rPr>
                <w:rFonts w:ascii="Arial" w:hAnsi="Arial" w:cs="Arial"/>
                <w:i/>
                <w:iCs/>
                <w:sz w:val="20"/>
              </w:rPr>
            </w:pPr>
            <w:r>
              <w:rPr>
                <w:rFonts w:ascii="Arial" w:hAnsi="Arial" w:cs="Arial"/>
                <w:i/>
                <w:iCs/>
                <w:sz w:val="20"/>
              </w:rPr>
              <w:t>Answer:  The orange</w:t>
            </w:r>
          </w:p>
          <w:p w:rsidR="000B66E5" w:rsidRPr="00613563" w:rsidRDefault="000B66E5" w:rsidP="00061E15">
            <w:pPr>
              <w:tabs>
                <w:tab w:val="left" w:pos="12180"/>
              </w:tabs>
              <w:rPr>
                <w:rFonts w:ascii="Chalkboard" w:hAnsi="Chalkboard"/>
              </w:rPr>
            </w:pPr>
          </w:p>
        </w:tc>
        <w:tc>
          <w:tcPr>
            <w:tcW w:w="2160" w:type="dxa"/>
          </w:tcPr>
          <w:p w:rsidR="00FD7144" w:rsidRDefault="00FD7144" w:rsidP="00061E15">
            <w:pPr>
              <w:pStyle w:val="Achievement"/>
              <w:numPr>
                <w:ilvl w:val="0"/>
                <w:numId w:val="0"/>
              </w:numPr>
              <w:jc w:val="center"/>
              <w:rPr>
                <w:rFonts w:ascii="Arial" w:hAnsi="Arial" w:cs="Arial"/>
                <w:b/>
                <w:bCs/>
                <w:sz w:val="20"/>
              </w:rPr>
            </w:pPr>
            <w:r>
              <w:rPr>
                <w:rFonts w:ascii="Arial" w:hAnsi="Arial" w:cs="Arial"/>
                <w:b/>
                <w:bCs/>
                <w:sz w:val="20"/>
              </w:rPr>
              <w:t>Describing Objects</w:t>
            </w:r>
          </w:p>
          <w:p w:rsidR="00FD7144" w:rsidRDefault="00FD7144" w:rsidP="00061E15">
            <w:pPr>
              <w:pStyle w:val="Achievement"/>
              <w:numPr>
                <w:ilvl w:val="0"/>
                <w:numId w:val="0"/>
              </w:numPr>
              <w:rPr>
                <w:rFonts w:ascii="Arial" w:hAnsi="Arial" w:cs="Arial"/>
                <w:b/>
                <w:bCs/>
                <w:sz w:val="20"/>
              </w:rPr>
            </w:pPr>
          </w:p>
          <w:p w:rsidR="00FD7144" w:rsidRDefault="00FD7144" w:rsidP="00061E15">
            <w:pPr>
              <w:pStyle w:val="Achievement"/>
              <w:numPr>
                <w:ilvl w:val="0"/>
                <w:numId w:val="0"/>
              </w:numPr>
              <w:rPr>
                <w:rFonts w:ascii="Arial" w:hAnsi="Arial" w:cs="Arial"/>
                <w:sz w:val="20"/>
              </w:rPr>
            </w:pPr>
            <w:r>
              <w:rPr>
                <w:rFonts w:ascii="Arial" w:hAnsi="Arial" w:cs="Arial"/>
                <w:sz w:val="20"/>
              </w:rPr>
              <w:t>Describe an object’s attributes by using informal language such as big, large, small, little, hard, soft, heavy, light, long, short, shape, color, same, different, etc.</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Example:</w:t>
            </w:r>
          </w:p>
          <w:p w:rsidR="00FD7144" w:rsidRDefault="00FD7144" w:rsidP="00061E15">
            <w:pPr>
              <w:pStyle w:val="Achievement"/>
              <w:numPr>
                <w:ilvl w:val="0"/>
                <w:numId w:val="0"/>
              </w:numPr>
              <w:rPr>
                <w:rFonts w:ascii="Arial" w:hAnsi="Arial" w:cs="Arial"/>
                <w:i/>
                <w:iCs/>
                <w:sz w:val="20"/>
              </w:rPr>
            </w:pPr>
            <w:r>
              <w:rPr>
                <w:rFonts w:ascii="Arial" w:hAnsi="Arial" w:cs="Arial"/>
                <w:i/>
                <w:iCs/>
                <w:sz w:val="20"/>
              </w:rPr>
              <w:t xml:space="preserve">Show the students an object and ask them to describe the object. </w:t>
            </w:r>
          </w:p>
          <w:p w:rsidR="00FD7144" w:rsidRDefault="00FD7144" w:rsidP="00061E15">
            <w:pPr>
              <w:pStyle w:val="Achievement"/>
              <w:numPr>
                <w:ilvl w:val="0"/>
                <w:numId w:val="0"/>
              </w:numPr>
              <w:rPr>
                <w:rFonts w:ascii="Arial" w:hAnsi="Arial" w:cs="Arial"/>
                <w:i/>
                <w:iCs/>
                <w:sz w:val="16"/>
                <w:szCs w:val="16"/>
              </w:rPr>
            </w:pPr>
          </w:p>
          <w:p w:rsidR="00FD7144" w:rsidRDefault="00FD7144" w:rsidP="00061E15">
            <w:pPr>
              <w:pStyle w:val="Achievement"/>
              <w:numPr>
                <w:ilvl w:val="0"/>
                <w:numId w:val="0"/>
              </w:numPr>
              <w:rPr>
                <w:rFonts w:ascii="Arial" w:hAnsi="Arial" w:cs="Arial"/>
                <w:i/>
                <w:iCs/>
                <w:sz w:val="16"/>
                <w:szCs w:val="16"/>
              </w:rPr>
            </w:pPr>
          </w:p>
          <w:p w:rsidR="00FD7144" w:rsidRDefault="00FD7144" w:rsidP="00061E15">
            <w:pPr>
              <w:pStyle w:val="Achievement"/>
              <w:numPr>
                <w:ilvl w:val="0"/>
                <w:numId w:val="0"/>
              </w:numPr>
              <w:rPr>
                <w:rFonts w:ascii="Arial" w:hAnsi="Arial" w:cs="Arial"/>
                <w:i/>
                <w:iCs/>
                <w:sz w:val="16"/>
                <w:szCs w:val="16"/>
              </w:rPr>
            </w:pPr>
          </w:p>
          <w:p w:rsidR="00FD7144" w:rsidRDefault="00FD7144" w:rsidP="00061E15">
            <w:pPr>
              <w:pStyle w:val="Achievement"/>
              <w:numPr>
                <w:ilvl w:val="0"/>
                <w:numId w:val="0"/>
              </w:numPr>
              <w:rPr>
                <w:rFonts w:ascii="Arial" w:hAnsi="Arial" w:cs="Arial"/>
                <w:i/>
                <w:iCs/>
                <w:sz w:val="16"/>
                <w:szCs w:val="16"/>
              </w:rPr>
            </w:pPr>
          </w:p>
          <w:p w:rsidR="0074465A" w:rsidRDefault="0074465A" w:rsidP="00061E15">
            <w:pPr>
              <w:pStyle w:val="Achievement"/>
              <w:numPr>
                <w:ilvl w:val="0"/>
                <w:numId w:val="0"/>
              </w:numPr>
              <w:rPr>
                <w:rFonts w:ascii="Arial" w:hAnsi="Arial" w:cs="Arial"/>
                <w:i/>
                <w:iCs/>
                <w:sz w:val="16"/>
                <w:szCs w:val="16"/>
              </w:rPr>
            </w:pPr>
          </w:p>
          <w:p w:rsidR="0074465A" w:rsidRDefault="0074465A" w:rsidP="00061E15">
            <w:pPr>
              <w:pStyle w:val="Achievement"/>
              <w:numPr>
                <w:ilvl w:val="0"/>
                <w:numId w:val="0"/>
              </w:numPr>
              <w:rPr>
                <w:rFonts w:ascii="Arial" w:hAnsi="Arial" w:cs="Arial"/>
                <w:i/>
                <w:iCs/>
                <w:sz w:val="16"/>
                <w:szCs w:val="16"/>
              </w:rPr>
            </w:pPr>
          </w:p>
          <w:p w:rsidR="00FD7144" w:rsidRDefault="00FD7144" w:rsidP="00061E15">
            <w:pPr>
              <w:pStyle w:val="Achievement"/>
              <w:numPr>
                <w:ilvl w:val="0"/>
                <w:numId w:val="0"/>
              </w:numPr>
              <w:rPr>
                <w:rFonts w:ascii="Arial" w:hAnsi="Arial" w:cs="Arial"/>
                <w:i/>
                <w:iCs/>
                <w:sz w:val="16"/>
                <w:szCs w:val="16"/>
              </w:rPr>
            </w:pPr>
          </w:p>
          <w:p w:rsidR="00FD7144" w:rsidRPr="005562C1" w:rsidRDefault="00FD7144" w:rsidP="00061E15">
            <w:pPr>
              <w:pStyle w:val="Achievement"/>
              <w:numPr>
                <w:ilvl w:val="0"/>
                <w:numId w:val="0"/>
              </w:numPr>
              <w:rPr>
                <w:rFonts w:ascii="Arial" w:hAnsi="Arial" w:cs="Arial"/>
                <w:i/>
                <w:iCs/>
                <w:sz w:val="16"/>
                <w:szCs w:val="16"/>
              </w:rPr>
            </w:pPr>
          </w:p>
          <w:p w:rsidR="00FD7144" w:rsidRDefault="00FD7144" w:rsidP="00061E15">
            <w:pPr>
              <w:pStyle w:val="Achievement"/>
              <w:numPr>
                <w:ilvl w:val="0"/>
                <w:numId w:val="0"/>
              </w:numPr>
              <w:jc w:val="center"/>
              <w:rPr>
                <w:rFonts w:ascii="Arial" w:hAnsi="Arial" w:cs="Arial"/>
                <w:i/>
                <w:iCs/>
                <w:sz w:val="20"/>
              </w:rPr>
            </w:pPr>
            <w:r>
              <w:rPr>
                <w:rFonts w:ascii="Arial" w:hAnsi="Arial" w:cs="Arial"/>
                <w:i/>
                <w:iCs/>
                <w:sz w:val="20"/>
              </w:rPr>
              <w:t>Possible Object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9"/>
            </w:tblGrid>
            <w:tr w:rsidR="00FD7144">
              <w:trPr>
                <w:trHeight w:val="1095"/>
                <w:jc w:val="center"/>
              </w:trPr>
              <w:tc>
                <w:tcPr>
                  <w:tcW w:w="1039" w:type="dxa"/>
                  <w:vAlign w:val="center"/>
                </w:tcPr>
                <w:p w:rsidR="00FD7144" w:rsidRDefault="00FD7144" w:rsidP="00061E15">
                  <w:pPr>
                    <w:pStyle w:val="Achievement"/>
                    <w:framePr w:hSpace="180" w:wrap="around" w:vAnchor="text" w:hAnchor="text" w:xAlign="right" w:y="1"/>
                    <w:numPr>
                      <w:ilvl w:val="0"/>
                      <w:numId w:val="0"/>
                    </w:numPr>
                    <w:suppressOverlap/>
                    <w:jc w:val="center"/>
                    <w:rPr>
                      <w:rFonts w:ascii="Arial" w:hAnsi="Arial" w:cs="Arial"/>
                      <w:sz w:val="20"/>
                    </w:rPr>
                  </w:pPr>
                  <w:r w:rsidRPr="001D7AE3">
                    <w:rPr>
                      <w:rFonts w:ascii="Arial" w:hAnsi="Arial" w:cs="Arial"/>
                      <w:sz w:val="20"/>
                    </w:rPr>
                    <w:object w:dxaOrig="2940" w:dyaOrig="50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37pt" o:ole="">
                        <v:imagedata r:id="rId8" o:title=""/>
                      </v:shape>
                      <o:OLEObject Type="Embed" ProgID="Word.Picture.8" ShapeID="_x0000_i1025" DrawAspect="Content" ObjectID="_1161184024" r:id="rId9"/>
                    </w:object>
                  </w:r>
                </w:p>
              </w:tc>
            </w:tr>
          </w:tbl>
          <w:p w:rsidR="00FD7144" w:rsidRPr="005562C1" w:rsidRDefault="00FD7144" w:rsidP="00061E15">
            <w:pPr>
              <w:pStyle w:val="Achievement"/>
              <w:numPr>
                <w:ilvl w:val="0"/>
                <w:numId w:val="0"/>
              </w:numPr>
              <w:rPr>
                <w:rFonts w:ascii="Arial" w:hAnsi="Arial" w:cs="Arial"/>
                <w:i/>
                <w:iCs/>
                <w:sz w:val="16"/>
                <w:szCs w:val="16"/>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Possible Answer:  “The book is hard, square, and heavy.”</w:t>
            </w:r>
          </w:p>
          <w:p w:rsidR="000B66E5" w:rsidRPr="00613563" w:rsidRDefault="000B66E5" w:rsidP="00061E1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rPr>
            </w:pPr>
          </w:p>
        </w:tc>
        <w:tc>
          <w:tcPr>
            <w:tcW w:w="2250" w:type="dxa"/>
          </w:tcPr>
          <w:p w:rsidR="00FD7144" w:rsidRDefault="00FD7144" w:rsidP="00061E15">
            <w:pPr>
              <w:pStyle w:val="Achievement"/>
              <w:numPr>
                <w:ilvl w:val="0"/>
                <w:numId w:val="0"/>
              </w:numPr>
              <w:jc w:val="center"/>
              <w:rPr>
                <w:rFonts w:ascii="Arial" w:hAnsi="Arial" w:cs="Arial"/>
                <w:b/>
                <w:bCs/>
                <w:sz w:val="20"/>
              </w:rPr>
            </w:pPr>
            <w:r>
              <w:rPr>
                <w:rFonts w:ascii="Arial" w:hAnsi="Arial" w:cs="Arial"/>
                <w:b/>
                <w:bCs/>
                <w:sz w:val="20"/>
              </w:rPr>
              <w:t>Comparing Objects</w:t>
            </w:r>
          </w:p>
          <w:p w:rsidR="00FD7144" w:rsidRDefault="00FD7144" w:rsidP="00061E15">
            <w:pPr>
              <w:pStyle w:val="Achievement"/>
              <w:numPr>
                <w:ilvl w:val="0"/>
                <w:numId w:val="0"/>
              </w:numPr>
              <w:rPr>
                <w:rFonts w:ascii="Arial" w:hAnsi="Arial" w:cs="Arial"/>
                <w:b/>
                <w:bCs/>
                <w:sz w:val="20"/>
              </w:rPr>
            </w:pPr>
          </w:p>
          <w:p w:rsidR="00FD7144" w:rsidRDefault="00FD7144" w:rsidP="00061E15">
            <w:pPr>
              <w:pStyle w:val="Achievement"/>
              <w:numPr>
                <w:ilvl w:val="0"/>
                <w:numId w:val="0"/>
              </w:numPr>
              <w:rPr>
                <w:rFonts w:ascii="Arial" w:hAnsi="Arial" w:cs="Arial"/>
                <w:sz w:val="20"/>
              </w:rPr>
            </w:pPr>
            <w:r>
              <w:rPr>
                <w:rFonts w:ascii="Arial" w:hAnsi="Arial" w:cs="Arial"/>
                <w:sz w:val="20"/>
              </w:rPr>
              <w:t>Compare two concrete objects or pictures of two objects based on their attributes.</w:t>
            </w:r>
          </w:p>
          <w:p w:rsidR="00FD7144" w:rsidRDefault="00FD7144" w:rsidP="00061E15">
            <w:pPr>
              <w:pStyle w:val="Achievement"/>
              <w:numPr>
                <w:ilvl w:val="0"/>
                <w:numId w:val="0"/>
              </w:numPr>
              <w:rPr>
                <w:rFonts w:ascii="Arial" w:hAnsi="Arial" w:cs="Arial"/>
                <w:i/>
                <w:iCs/>
                <w:sz w:val="20"/>
              </w:rPr>
            </w:pPr>
            <w:r>
              <w:rPr>
                <w:rFonts w:ascii="Arial" w:hAnsi="Arial" w:cs="Arial"/>
                <w:sz w:val="20"/>
              </w:rPr>
              <w:t>Compare real-life objects based on their attributes.</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Example:</w:t>
            </w:r>
          </w:p>
          <w:p w:rsidR="00FD7144" w:rsidRDefault="00FD7144" w:rsidP="00061E15">
            <w:pPr>
              <w:pStyle w:val="Achievement"/>
              <w:numPr>
                <w:ilvl w:val="0"/>
                <w:numId w:val="0"/>
              </w:numPr>
              <w:rPr>
                <w:rFonts w:ascii="Arial" w:hAnsi="Arial" w:cs="Arial"/>
                <w:i/>
                <w:iCs/>
                <w:sz w:val="20"/>
              </w:rPr>
            </w:pPr>
            <w:r>
              <w:rPr>
                <w:rFonts w:ascii="Arial" w:hAnsi="Arial" w:cs="Arial"/>
                <w:i/>
                <w:iCs/>
                <w:sz w:val="20"/>
              </w:rPr>
              <w:t xml:space="preserve">Show the students 2 real objects or pictorial representations of 2 objects.  </w:t>
            </w:r>
          </w:p>
          <w:p w:rsidR="00FD7144" w:rsidRDefault="00FD7144" w:rsidP="00061E15">
            <w:pPr>
              <w:pStyle w:val="Achievement"/>
              <w:numPr>
                <w:ilvl w:val="0"/>
                <w:numId w:val="0"/>
              </w:numPr>
              <w:jc w:val="center"/>
              <w:rPr>
                <w:rFonts w:ascii="Arial" w:hAnsi="Arial" w:cs="Arial"/>
                <w:i/>
                <w:iCs/>
                <w:sz w:val="20"/>
              </w:rPr>
            </w:pPr>
          </w:p>
          <w:p w:rsidR="00FD7144" w:rsidRDefault="00FD7144" w:rsidP="00061E15">
            <w:pPr>
              <w:pStyle w:val="Achievement"/>
              <w:numPr>
                <w:ilvl w:val="0"/>
                <w:numId w:val="0"/>
              </w:numPr>
              <w:jc w:val="center"/>
              <w:rPr>
                <w:rFonts w:ascii="Arial" w:hAnsi="Arial" w:cs="Arial"/>
                <w:i/>
                <w:iCs/>
                <w:sz w:val="20"/>
              </w:rPr>
            </w:pPr>
            <w:r>
              <w:rPr>
                <w:rFonts w:ascii="Arial" w:hAnsi="Arial" w:cs="Arial"/>
                <w:i/>
                <w:iCs/>
                <w:sz w:val="20"/>
              </w:rPr>
              <w:t>Possible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7"/>
            </w:tblGrid>
            <w:tr w:rsidR="00FD7144">
              <w:trPr>
                <w:jc w:val="center"/>
              </w:trPr>
              <w:tc>
                <w:tcPr>
                  <w:tcW w:w="1687" w:type="dxa"/>
                </w:tcPr>
                <w:p w:rsidR="00FD7144" w:rsidRDefault="00FD7144" w:rsidP="00061E15">
                  <w:pPr>
                    <w:pStyle w:val="Achievement"/>
                    <w:framePr w:hSpace="180" w:wrap="around" w:vAnchor="text" w:hAnchor="text" w:xAlign="right" w:y="1"/>
                    <w:numPr>
                      <w:ilvl w:val="0"/>
                      <w:numId w:val="0"/>
                    </w:numPr>
                    <w:suppressOverlap/>
                    <w:jc w:val="center"/>
                    <w:rPr>
                      <w:rFonts w:ascii="Arial" w:hAnsi="Arial" w:cs="Arial"/>
                      <w:i/>
                      <w:iCs/>
                      <w:sz w:val="20"/>
                    </w:rPr>
                  </w:pPr>
                  <w:r w:rsidRPr="001D7AE3">
                    <w:rPr>
                      <w:rFonts w:ascii="Arial" w:hAnsi="Arial" w:cs="Arial"/>
                      <w:i/>
                      <w:iCs/>
                      <w:sz w:val="20"/>
                    </w:rPr>
                    <w:object w:dxaOrig="1395" w:dyaOrig="1170">
                      <v:shape id="_x0000_i1026" type="#_x0000_t75" style="width:34pt;height:28pt" o:ole="">
                        <v:imagedata r:id="rId10" o:title=""/>
                      </v:shape>
                      <o:OLEObject Type="Embed" ProgID="Word.Picture.8" ShapeID="_x0000_i1026" DrawAspect="Content" ObjectID="_1161184025" r:id="rId11"/>
                    </w:object>
                  </w:r>
                  <w:r w:rsidRPr="001D7AE3">
                    <w:rPr>
                      <w:rFonts w:ascii="Arial" w:hAnsi="Arial" w:cs="Arial"/>
                      <w:i/>
                      <w:iCs/>
                      <w:sz w:val="20"/>
                    </w:rPr>
                    <w:object w:dxaOrig="1275" w:dyaOrig="1620">
                      <v:shape id="_x0000_i1027" type="#_x0000_t75" style="width:33pt;height:43pt" o:ole="">
                        <v:imagedata r:id="rId12" o:title=""/>
                      </v:shape>
                      <o:OLEObject Type="Embed" ProgID="Word.Picture.8" ShapeID="_x0000_i1027" DrawAspect="Content" ObjectID="_1161184026" r:id="rId13"/>
                    </w:object>
                  </w:r>
                </w:p>
              </w:tc>
            </w:tr>
          </w:tbl>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Ask the students, “How are these objects the same?”</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Possible Answer:  “Cherries and grapes are small, round, and soft.”</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Ask the students, “How are these objects different?”</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Possible Answer:  “The cherries are red and the grapes are green.”</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Example:</w:t>
            </w:r>
          </w:p>
          <w:p w:rsidR="00FD7144" w:rsidRDefault="00FD7144" w:rsidP="00061E15">
            <w:pPr>
              <w:pStyle w:val="Achievement"/>
              <w:numPr>
                <w:ilvl w:val="0"/>
                <w:numId w:val="0"/>
              </w:numPr>
              <w:rPr>
                <w:rFonts w:ascii="Arial" w:hAnsi="Arial" w:cs="Arial"/>
                <w:i/>
                <w:iCs/>
                <w:sz w:val="20"/>
              </w:rPr>
            </w:pPr>
            <w:r>
              <w:rPr>
                <w:rFonts w:ascii="Arial" w:hAnsi="Arial" w:cs="Arial"/>
                <w:i/>
                <w:iCs/>
                <w:sz w:val="20"/>
              </w:rPr>
              <w:t>Show the students 3 real objects or pictorial representations of 3 objects.</w:t>
            </w:r>
          </w:p>
          <w:p w:rsidR="00FD7144" w:rsidRDefault="00FD7144" w:rsidP="00061E15">
            <w:pPr>
              <w:pStyle w:val="Achievement"/>
              <w:numPr>
                <w:ilvl w:val="0"/>
                <w:numId w:val="0"/>
              </w:numPr>
              <w:jc w:val="center"/>
              <w:rPr>
                <w:rFonts w:ascii="Arial" w:hAnsi="Arial" w:cs="Arial"/>
                <w:i/>
                <w:iCs/>
                <w:sz w:val="20"/>
              </w:rPr>
            </w:pPr>
          </w:p>
          <w:p w:rsidR="00FD7144" w:rsidRDefault="00FD7144" w:rsidP="00061E15">
            <w:pPr>
              <w:pStyle w:val="Achievement"/>
              <w:numPr>
                <w:ilvl w:val="0"/>
                <w:numId w:val="0"/>
              </w:numPr>
              <w:jc w:val="center"/>
              <w:rPr>
                <w:rFonts w:ascii="Arial" w:hAnsi="Arial" w:cs="Arial"/>
                <w:i/>
                <w:iCs/>
                <w:sz w:val="20"/>
              </w:rPr>
            </w:pPr>
            <w:r>
              <w:rPr>
                <w:rFonts w:ascii="Arial" w:hAnsi="Arial" w:cs="Arial"/>
                <w:i/>
                <w:iCs/>
                <w:sz w:val="20"/>
              </w:rPr>
              <w:t>Possible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1"/>
            </w:tblGrid>
            <w:tr w:rsidR="00FD7144">
              <w:trPr>
                <w:trHeight w:val="998"/>
                <w:jc w:val="center"/>
              </w:trPr>
              <w:tc>
                <w:tcPr>
                  <w:tcW w:w="2741" w:type="dxa"/>
                  <w:vAlign w:val="center"/>
                </w:tcPr>
                <w:p w:rsidR="00FD7144" w:rsidRDefault="00FD7144" w:rsidP="00061E15">
                  <w:pPr>
                    <w:pStyle w:val="Achievement"/>
                    <w:framePr w:hSpace="180" w:wrap="around" w:vAnchor="text" w:hAnchor="text" w:xAlign="right" w:y="1"/>
                    <w:numPr>
                      <w:ilvl w:val="0"/>
                      <w:numId w:val="0"/>
                    </w:numPr>
                    <w:suppressOverlap/>
                    <w:jc w:val="center"/>
                    <w:rPr>
                      <w:rFonts w:ascii="Arial" w:hAnsi="Arial" w:cs="Arial"/>
                      <w:i/>
                      <w:iCs/>
                      <w:sz w:val="20"/>
                    </w:rPr>
                  </w:pPr>
                  <w:r w:rsidRPr="006C0A55">
                    <w:rPr>
                      <w:rFonts w:ascii="Arial" w:hAnsi="Arial" w:cs="Arial"/>
                      <w:i/>
                      <w:iCs/>
                      <w:sz w:val="20"/>
                    </w:rPr>
                    <w:object w:dxaOrig="180" w:dyaOrig="629">
                      <v:shape id="_x0000_i1028" type="#_x0000_t75" style="width:9pt;height:31pt" o:ole="">
                        <v:imagedata r:id="rId14" o:title=""/>
                      </v:shape>
                      <o:OLEObject Type="Embed" ProgID="Word.Picture.8" ShapeID="_x0000_i1028" DrawAspect="Content" ObjectID="_1161184027" r:id="rId15"/>
                    </w:object>
                  </w:r>
                  <w:r>
                    <w:rPr>
                      <w:rFonts w:ascii="Arial" w:hAnsi="Arial" w:cs="Arial"/>
                      <w:i/>
                      <w:iCs/>
                      <w:sz w:val="20"/>
                    </w:rPr>
                    <w:t xml:space="preserve">     </w:t>
                  </w:r>
                  <w:r>
                    <w:rPr>
                      <w:rFonts w:ascii="Arial" w:hAnsi="Arial" w:cs="Arial"/>
                      <w:i/>
                      <w:iCs/>
                      <w:noProof/>
                      <w:sz w:val="20"/>
                    </w:rPr>
                    <w:drawing>
                      <wp:inline distT="0" distB="0" distL="0" distR="0">
                        <wp:extent cx="393700" cy="457200"/>
                        <wp:effectExtent l="25400" t="0" r="0" b="0"/>
                        <wp:docPr id="12" name="Picture 12" descr="HH0068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H00681_"/>
                                <pic:cNvPicPr>
                                  <a:picLocks noChangeAspect="1" noChangeArrowheads="1"/>
                                </pic:cNvPicPr>
                              </pic:nvPicPr>
                              <pic:blipFill>
                                <a:blip r:embed="rId16"/>
                                <a:srcRect/>
                                <a:stretch>
                                  <a:fillRect/>
                                </a:stretch>
                              </pic:blipFill>
                              <pic:spPr bwMode="auto">
                                <a:xfrm>
                                  <a:off x="0" y="0"/>
                                  <a:ext cx="393700" cy="457200"/>
                                </a:xfrm>
                                <a:prstGeom prst="rect">
                                  <a:avLst/>
                                </a:prstGeom>
                                <a:noFill/>
                                <a:ln w="9525">
                                  <a:noFill/>
                                  <a:miter lim="800000"/>
                                  <a:headEnd/>
                                  <a:tailEnd/>
                                </a:ln>
                              </pic:spPr>
                            </pic:pic>
                          </a:graphicData>
                        </a:graphic>
                      </wp:inline>
                    </w:drawing>
                  </w:r>
                  <w:r>
                    <w:rPr>
                      <w:rFonts w:ascii="Arial" w:hAnsi="Arial" w:cs="Arial"/>
                      <w:i/>
                      <w:iCs/>
                      <w:sz w:val="20"/>
                    </w:rPr>
                    <w:t xml:space="preserve">   </w:t>
                  </w:r>
                  <w:r w:rsidRPr="001D7AE3">
                    <w:rPr>
                      <w:rFonts w:ascii="Arial" w:hAnsi="Arial" w:cs="Arial"/>
                      <w:i/>
                      <w:iCs/>
                      <w:sz w:val="20"/>
                    </w:rPr>
                    <w:object w:dxaOrig="825" w:dyaOrig="930">
                      <v:shape id="_x0000_i1029" type="#_x0000_t75" style="width:41pt;height:47pt" o:ole="">
                        <v:imagedata r:id="rId17" o:title=""/>
                      </v:shape>
                      <o:OLEObject Type="Embed" ProgID="Word.Picture.8" ShapeID="_x0000_i1029" DrawAspect="Content" ObjectID="_1161184028" r:id="rId18"/>
                    </w:object>
                  </w:r>
                </w:p>
              </w:tc>
            </w:tr>
          </w:tbl>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 xml:space="preserve">Ask the students, “Which one of these objects is not soft?” </w:t>
            </w:r>
          </w:p>
          <w:p w:rsidR="00FD7144" w:rsidRDefault="00FD7144" w:rsidP="00061E15">
            <w:pPr>
              <w:pStyle w:val="Achievement"/>
              <w:numPr>
                <w:ilvl w:val="0"/>
                <w:numId w:val="0"/>
              </w:numPr>
              <w:rPr>
                <w:rFonts w:ascii="Arial" w:hAnsi="Arial" w:cs="Arial"/>
                <w:i/>
                <w:iCs/>
                <w:sz w:val="20"/>
              </w:rPr>
            </w:pPr>
          </w:p>
          <w:p w:rsidR="00FD7144" w:rsidRDefault="00FD7144" w:rsidP="00061E15">
            <w:pPr>
              <w:pStyle w:val="Achievement"/>
              <w:numPr>
                <w:ilvl w:val="0"/>
                <w:numId w:val="0"/>
              </w:numPr>
              <w:rPr>
                <w:rFonts w:ascii="Arial" w:hAnsi="Arial" w:cs="Arial"/>
                <w:i/>
                <w:iCs/>
                <w:sz w:val="20"/>
              </w:rPr>
            </w:pPr>
            <w:r>
              <w:rPr>
                <w:rFonts w:ascii="Arial" w:hAnsi="Arial" w:cs="Arial"/>
                <w:i/>
                <w:iCs/>
                <w:sz w:val="20"/>
              </w:rPr>
              <w:t>Answer:  The desk</w:t>
            </w:r>
          </w:p>
          <w:p w:rsidR="00FD7144" w:rsidRDefault="00FD7144" w:rsidP="00061E15">
            <w:pPr>
              <w:pStyle w:val="Achievement"/>
              <w:numPr>
                <w:ilvl w:val="0"/>
                <w:numId w:val="0"/>
              </w:numPr>
              <w:rPr>
                <w:rFonts w:ascii="Arial" w:hAnsi="Arial" w:cs="Arial"/>
                <w:i/>
                <w:iCs/>
                <w:sz w:val="20"/>
              </w:rPr>
            </w:pPr>
          </w:p>
          <w:p w:rsidR="000B66E5" w:rsidRPr="00613563" w:rsidRDefault="000B66E5" w:rsidP="00061E15">
            <w:pPr>
              <w:tabs>
                <w:tab w:val="left" w:pos="12180"/>
              </w:tabs>
              <w:rPr>
                <w:rFonts w:ascii="Chalkboard" w:hAnsi="Chalkboard"/>
                <w:sz w:val="18"/>
              </w:rPr>
            </w:pPr>
          </w:p>
        </w:tc>
        <w:tc>
          <w:tcPr>
            <w:tcW w:w="2178" w:type="dxa"/>
          </w:tcPr>
          <w:p w:rsidR="000A413B" w:rsidRDefault="000A413B" w:rsidP="00061E15">
            <w:pPr>
              <w:pStyle w:val="Achievement"/>
              <w:numPr>
                <w:ilvl w:val="0"/>
                <w:numId w:val="0"/>
              </w:numPr>
              <w:jc w:val="center"/>
              <w:rPr>
                <w:rFonts w:ascii="Arial" w:hAnsi="Arial" w:cs="Arial"/>
                <w:b/>
                <w:bCs/>
                <w:sz w:val="20"/>
              </w:rPr>
            </w:pPr>
            <w:r>
              <w:rPr>
                <w:rFonts w:ascii="Arial" w:hAnsi="Arial" w:cs="Arial"/>
                <w:b/>
                <w:bCs/>
                <w:sz w:val="20"/>
              </w:rPr>
              <w:t>Sorting Objects</w:t>
            </w:r>
          </w:p>
          <w:p w:rsidR="000A413B" w:rsidRDefault="000A413B" w:rsidP="00061E15">
            <w:pPr>
              <w:pStyle w:val="Achievement"/>
              <w:numPr>
                <w:ilvl w:val="0"/>
                <w:numId w:val="0"/>
              </w:numPr>
              <w:rPr>
                <w:rFonts w:ascii="Arial" w:hAnsi="Arial" w:cs="Arial"/>
                <w:b/>
                <w:bCs/>
                <w:sz w:val="20"/>
              </w:rPr>
            </w:pPr>
          </w:p>
          <w:p w:rsidR="000A413B" w:rsidRDefault="000A413B" w:rsidP="00061E15">
            <w:pPr>
              <w:pStyle w:val="Achievement"/>
              <w:numPr>
                <w:ilvl w:val="0"/>
                <w:numId w:val="0"/>
              </w:numPr>
              <w:rPr>
                <w:rFonts w:ascii="Arial" w:hAnsi="Arial" w:cs="Arial"/>
                <w:sz w:val="20"/>
              </w:rPr>
            </w:pPr>
            <w:r>
              <w:rPr>
                <w:rFonts w:ascii="Arial" w:hAnsi="Arial" w:cs="Arial"/>
                <w:sz w:val="20"/>
              </w:rPr>
              <w:t>Sort a variety of objects including two- and three-dimensional geometric figures according to attributes and describe how the objects are sorted.</w:t>
            </w:r>
          </w:p>
          <w:p w:rsidR="000A413B" w:rsidRDefault="000A413B" w:rsidP="00061E15">
            <w:pPr>
              <w:pStyle w:val="Achievement"/>
              <w:numPr>
                <w:ilvl w:val="0"/>
                <w:numId w:val="0"/>
              </w:numPr>
              <w:rPr>
                <w:rFonts w:ascii="Arial" w:hAnsi="Arial" w:cs="Arial"/>
                <w:sz w:val="20"/>
              </w:rPr>
            </w:pPr>
          </w:p>
          <w:p w:rsidR="000A413B" w:rsidRDefault="000A413B" w:rsidP="00061E15">
            <w:pPr>
              <w:pStyle w:val="Achievement"/>
              <w:numPr>
                <w:ilvl w:val="0"/>
                <w:numId w:val="0"/>
              </w:numPr>
              <w:ind w:left="720" w:hanging="720"/>
              <w:rPr>
                <w:rFonts w:ascii="Arial" w:hAnsi="Arial" w:cs="Arial"/>
                <w:i/>
                <w:iCs/>
                <w:sz w:val="20"/>
              </w:rPr>
            </w:pPr>
            <w:r>
              <w:rPr>
                <w:rFonts w:ascii="Arial" w:hAnsi="Arial" w:cs="Arial"/>
                <w:i/>
                <w:iCs/>
                <w:sz w:val="20"/>
              </w:rPr>
              <w:t>Example:</w:t>
            </w:r>
          </w:p>
          <w:p w:rsidR="000A413B" w:rsidRDefault="000A413B" w:rsidP="00061E15">
            <w:pPr>
              <w:pStyle w:val="Achievement"/>
              <w:numPr>
                <w:ilvl w:val="0"/>
                <w:numId w:val="0"/>
              </w:numPr>
              <w:rPr>
                <w:rFonts w:ascii="Arial" w:hAnsi="Arial" w:cs="Arial"/>
                <w:i/>
                <w:iCs/>
                <w:sz w:val="20"/>
              </w:rPr>
            </w:pPr>
            <w:r>
              <w:rPr>
                <w:rFonts w:ascii="Arial" w:hAnsi="Arial" w:cs="Arial"/>
                <w:i/>
                <w:iCs/>
                <w:sz w:val="20"/>
              </w:rPr>
              <w:t>Give the students a collection of objects and prompt the students to sort the objects according to an attribute.</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jc w:val="center"/>
              <w:rPr>
                <w:rFonts w:ascii="Arial" w:hAnsi="Arial" w:cs="Arial"/>
                <w:i/>
                <w:iCs/>
                <w:sz w:val="20"/>
              </w:rPr>
            </w:pPr>
            <w:r>
              <w:rPr>
                <w:rFonts w:ascii="Arial" w:hAnsi="Arial" w:cs="Arial"/>
                <w:i/>
                <w:iCs/>
                <w:sz w:val="20"/>
              </w:rPr>
              <w:t>Possible Objects</w:t>
            </w:r>
          </w:p>
          <w:p w:rsidR="00986B66" w:rsidRDefault="00986B66" w:rsidP="00061E15">
            <w:pPr>
              <w:pStyle w:val="Achievement"/>
              <w:numPr>
                <w:ilvl w:val="0"/>
                <w:numId w:val="0"/>
              </w:numPr>
              <w:rPr>
                <w:rFonts w:ascii="Arial" w:hAnsi="Arial" w:cs="Arial"/>
                <w:i/>
                <w:iCs/>
                <w:sz w:val="20"/>
              </w:rPr>
            </w:pPr>
            <w:r>
              <w:rPr>
                <w:rFonts w:ascii="Arial" w:hAnsi="Arial" w:cs="Arial"/>
                <w:i/>
                <w:iCs/>
                <w:sz w:val="20"/>
              </w:rPr>
              <w:t>Pizza, baseball, box, half an apple, party hat, and envelope</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Possible Answer:</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Prompt the students to explain how they sorted the objects or pictures of objects.</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Possible Answer:</w:t>
            </w:r>
          </w:p>
          <w:p w:rsidR="000A413B" w:rsidRDefault="000A413B" w:rsidP="00061E15">
            <w:pPr>
              <w:pStyle w:val="Achievement"/>
              <w:numPr>
                <w:ilvl w:val="0"/>
                <w:numId w:val="0"/>
              </w:numPr>
              <w:rPr>
                <w:rFonts w:ascii="Arial" w:hAnsi="Arial" w:cs="Arial"/>
                <w:sz w:val="20"/>
              </w:rPr>
            </w:pPr>
            <w:r>
              <w:rPr>
                <w:rFonts w:ascii="Arial" w:hAnsi="Arial" w:cs="Arial"/>
                <w:i/>
                <w:iCs/>
                <w:sz w:val="20"/>
              </w:rPr>
              <w:t>“I put the round objects in a group and the objects that were not round in another group.”</w:t>
            </w:r>
            <w:r>
              <w:rPr>
                <w:rFonts w:ascii="Arial" w:hAnsi="Arial" w:cs="Arial"/>
                <w:sz w:val="20"/>
              </w:rPr>
              <w:t xml:space="preserve"> </w:t>
            </w:r>
          </w:p>
          <w:p w:rsidR="000A413B" w:rsidRDefault="000A413B" w:rsidP="00061E15">
            <w:pPr>
              <w:pStyle w:val="Achievement"/>
              <w:numPr>
                <w:ilvl w:val="0"/>
                <w:numId w:val="0"/>
              </w:numPr>
              <w:rPr>
                <w:rFonts w:ascii="Arial" w:hAnsi="Arial" w:cs="Arial"/>
                <w:sz w:val="16"/>
                <w:szCs w:val="16"/>
              </w:rPr>
            </w:pPr>
          </w:p>
          <w:p w:rsidR="000A413B" w:rsidRDefault="000A413B" w:rsidP="00061E15">
            <w:pPr>
              <w:pStyle w:val="Achievement"/>
              <w:numPr>
                <w:ilvl w:val="0"/>
                <w:numId w:val="0"/>
              </w:numPr>
              <w:ind w:left="720" w:hanging="720"/>
              <w:rPr>
                <w:rFonts w:ascii="Arial" w:hAnsi="Arial" w:cs="Arial"/>
                <w:i/>
                <w:iCs/>
                <w:sz w:val="20"/>
              </w:rPr>
            </w:pPr>
            <w:r>
              <w:rPr>
                <w:rFonts w:ascii="Arial" w:hAnsi="Arial" w:cs="Arial"/>
                <w:i/>
                <w:iCs/>
                <w:sz w:val="20"/>
              </w:rPr>
              <w:t>Example:</w:t>
            </w:r>
          </w:p>
          <w:p w:rsidR="000A413B" w:rsidRDefault="000A413B" w:rsidP="00061E15">
            <w:pPr>
              <w:pStyle w:val="Achievement"/>
              <w:numPr>
                <w:ilvl w:val="0"/>
                <w:numId w:val="0"/>
              </w:numPr>
              <w:rPr>
                <w:rFonts w:ascii="Arial" w:hAnsi="Arial" w:cs="Arial"/>
                <w:i/>
                <w:iCs/>
                <w:sz w:val="20"/>
              </w:rPr>
            </w:pPr>
            <w:r>
              <w:rPr>
                <w:rFonts w:ascii="Arial" w:hAnsi="Arial" w:cs="Arial"/>
                <w:i/>
                <w:iCs/>
                <w:sz w:val="20"/>
              </w:rPr>
              <w:t>Give the students a collection of two-dimensional geometric figures and prompt the students to sort them according to an attribute.</w:t>
            </w:r>
          </w:p>
          <w:p w:rsidR="000A413B" w:rsidRPr="00320193" w:rsidRDefault="000A413B" w:rsidP="00061E15">
            <w:pPr>
              <w:pStyle w:val="Achievement"/>
              <w:numPr>
                <w:ilvl w:val="0"/>
                <w:numId w:val="0"/>
              </w:numPr>
              <w:rPr>
                <w:rFonts w:ascii="Arial" w:hAnsi="Arial" w:cs="Arial"/>
                <w:i/>
                <w:iCs/>
                <w:sz w:val="16"/>
                <w:szCs w:val="16"/>
              </w:rPr>
            </w:pPr>
          </w:p>
          <w:p w:rsidR="000A413B" w:rsidRDefault="000A413B" w:rsidP="00061E15">
            <w:pPr>
              <w:pStyle w:val="Achievement"/>
              <w:numPr>
                <w:ilvl w:val="0"/>
                <w:numId w:val="0"/>
              </w:numPr>
              <w:jc w:val="center"/>
              <w:rPr>
                <w:rFonts w:ascii="Arial" w:hAnsi="Arial" w:cs="Arial"/>
                <w:i/>
                <w:iCs/>
                <w:sz w:val="20"/>
              </w:rPr>
            </w:pPr>
            <w:r>
              <w:rPr>
                <w:rFonts w:ascii="Arial" w:hAnsi="Arial" w:cs="Arial"/>
                <w:i/>
                <w:iCs/>
                <w:sz w:val="20"/>
              </w:rPr>
              <w:t>Possible Objects</w:t>
            </w:r>
          </w:p>
          <w:p w:rsidR="000A413B" w:rsidRDefault="00986B66" w:rsidP="00061E15">
            <w:pPr>
              <w:pStyle w:val="Achievement"/>
              <w:numPr>
                <w:ilvl w:val="0"/>
                <w:numId w:val="0"/>
              </w:numPr>
              <w:rPr>
                <w:rFonts w:ascii="Arial" w:hAnsi="Arial" w:cs="Arial"/>
                <w:i/>
                <w:iCs/>
                <w:sz w:val="20"/>
              </w:rPr>
            </w:pPr>
            <w:r>
              <w:rPr>
                <w:rFonts w:ascii="Arial" w:hAnsi="Arial" w:cs="Arial"/>
                <w:i/>
                <w:iCs/>
                <w:sz w:val="20"/>
              </w:rPr>
              <w:t>Hexagon, rhombus, circle, triangle, larger circle</w:t>
            </w:r>
          </w:p>
          <w:p w:rsidR="00986B66" w:rsidRDefault="000A413B" w:rsidP="00061E15">
            <w:pPr>
              <w:pStyle w:val="Achievement"/>
              <w:numPr>
                <w:ilvl w:val="0"/>
                <w:numId w:val="0"/>
              </w:numPr>
              <w:rPr>
                <w:rFonts w:ascii="Arial" w:hAnsi="Arial" w:cs="Arial"/>
                <w:i/>
                <w:iCs/>
                <w:sz w:val="20"/>
              </w:rPr>
            </w:pPr>
            <w:r>
              <w:rPr>
                <w:rFonts w:ascii="Arial" w:hAnsi="Arial" w:cs="Arial"/>
                <w:i/>
                <w:iCs/>
                <w:sz w:val="20"/>
              </w:rPr>
              <w:t>Possible Answer:</w:t>
            </w:r>
          </w:p>
          <w:p w:rsidR="00986B66" w:rsidRDefault="00986B66" w:rsidP="00061E15">
            <w:pPr>
              <w:pStyle w:val="Achievement"/>
              <w:numPr>
                <w:ilvl w:val="0"/>
                <w:numId w:val="0"/>
              </w:numPr>
              <w:rPr>
                <w:rFonts w:ascii="Arial" w:hAnsi="Arial" w:cs="Arial"/>
                <w:i/>
                <w:iCs/>
                <w:sz w:val="20"/>
              </w:rPr>
            </w:pPr>
            <w:r>
              <w:rPr>
                <w:rFonts w:ascii="Arial" w:hAnsi="Arial" w:cs="Arial"/>
                <w:i/>
                <w:iCs/>
                <w:sz w:val="20"/>
              </w:rPr>
              <w:t>Triangle, hexagon, rhombus—</w:t>
            </w:r>
          </w:p>
          <w:p w:rsidR="000A413B" w:rsidRDefault="00986B66" w:rsidP="00061E15">
            <w:pPr>
              <w:pStyle w:val="Achievement"/>
              <w:numPr>
                <w:ilvl w:val="0"/>
                <w:numId w:val="0"/>
              </w:numPr>
              <w:rPr>
                <w:rFonts w:ascii="Arial" w:hAnsi="Arial" w:cs="Arial"/>
                <w:i/>
                <w:iCs/>
                <w:sz w:val="20"/>
              </w:rPr>
            </w:pPr>
            <w:proofErr w:type="gramStart"/>
            <w:r>
              <w:rPr>
                <w:rFonts w:ascii="Arial" w:hAnsi="Arial" w:cs="Arial"/>
                <w:i/>
                <w:iCs/>
                <w:sz w:val="20"/>
              </w:rPr>
              <w:t>circles</w:t>
            </w:r>
            <w:proofErr w:type="gramEnd"/>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Prompt the students to explain how they sorted the two-dimensional geometric figures or the pictures of the two-dimensional geometric figures.</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Possible Answer:</w:t>
            </w:r>
          </w:p>
          <w:p w:rsidR="000A413B" w:rsidRDefault="000A413B" w:rsidP="00061E15">
            <w:pPr>
              <w:pStyle w:val="Achievement"/>
              <w:numPr>
                <w:ilvl w:val="0"/>
                <w:numId w:val="0"/>
              </w:numPr>
              <w:rPr>
                <w:rFonts w:ascii="Arial" w:hAnsi="Arial" w:cs="Arial"/>
                <w:i/>
                <w:iCs/>
                <w:sz w:val="20"/>
              </w:rPr>
            </w:pPr>
            <w:r>
              <w:rPr>
                <w:rFonts w:ascii="Arial" w:hAnsi="Arial" w:cs="Arial"/>
                <w:i/>
                <w:iCs/>
                <w:sz w:val="20"/>
              </w:rPr>
              <w:t>“I put all of the two-dimensional geometric figures that had all straight sides in one group and the two-dimensional geometric figures that had curved sides in the other.”</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ind w:left="720" w:hanging="720"/>
              <w:rPr>
                <w:rFonts w:ascii="Arial" w:hAnsi="Arial" w:cs="Arial"/>
                <w:i/>
                <w:iCs/>
                <w:sz w:val="20"/>
              </w:rPr>
            </w:pPr>
            <w:r>
              <w:rPr>
                <w:rFonts w:ascii="Arial" w:hAnsi="Arial" w:cs="Arial"/>
                <w:i/>
                <w:iCs/>
                <w:sz w:val="20"/>
              </w:rPr>
              <w:t>Example:</w:t>
            </w:r>
          </w:p>
          <w:p w:rsidR="000A413B" w:rsidRDefault="000A413B" w:rsidP="00061E15">
            <w:pPr>
              <w:pStyle w:val="Achievement"/>
              <w:numPr>
                <w:ilvl w:val="0"/>
                <w:numId w:val="0"/>
              </w:numPr>
              <w:rPr>
                <w:rFonts w:ascii="Arial" w:hAnsi="Arial" w:cs="Arial"/>
                <w:i/>
                <w:iCs/>
                <w:sz w:val="20"/>
              </w:rPr>
            </w:pPr>
            <w:r>
              <w:rPr>
                <w:rFonts w:ascii="Arial" w:hAnsi="Arial" w:cs="Arial"/>
                <w:i/>
                <w:iCs/>
                <w:sz w:val="20"/>
              </w:rPr>
              <w:t>Give the students a collection of three-dimensional geometric figures and prompt the students to sort them according to an attribute.</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jc w:val="center"/>
              <w:rPr>
                <w:rFonts w:ascii="Arial" w:hAnsi="Arial" w:cs="Arial"/>
                <w:i/>
                <w:iCs/>
                <w:sz w:val="20"/>
              </w:rPr>
            </w:pPr>
            <w:r>
              <w:rPr>
                <w:rFonts w:ascii="Arial" w:hAnsi="Arial" w:cs="Arial"/>
                <w:i/>
                <w:iCs/>
                <w:sz w:val="20"/>
              </w:rPr>
              <w:t>Possible Objects</w:t>
            </w:r>
          </w:p>
          <w:p w:rsidR="000A413B" w:rsidRDefault="00D128A4" w:rsidP="00061E15">
            <w:pPr>
              <w:pStyle w:val="Achievement"/>
              <w:numPr>
                <w:ilvl w:val="0"/>
                <w:numId w:val="0"/>
              </w:numPr>
              <w:rPr>
                <w:rFonts w:ascii="Arial" w:hAnsi="Arial" w:cs="Arial"/>
                <w:i/>
                <w:iCs/>
                <w:sz w:val="20"/>
              </w:rPr>
            </w:pPr>
            <w:r>
              <w:rPr>
                <w:rFonts w:ascii="Arial" w:hAnsi="Arial" w:cs="Arial"/>
                <w:i/>
                <w:iCs/>
                <w:sz w:val="20"/>
              </w:rPr>
              <w:t>Cone, cylinder, rectangular prism, pyramid, etc.</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Possible Answer:</w:t>
            </w:r>
          </w:p>
          <w:p w:rsidR="00986B66" w:rsidRDefault="00986B66" w:rsidP="00061E15">
            <w:pPr>
              <w:pStyle w:val="Achievement"/>
              <w:numPr>
                <w:ilvl w:val="0"/>
                <w:numId w:val="0"/>
              </w:numPr>
              <w:rPr>
                <w:rFonts w:ascii="Arial" w:hAnsi="Arial" w:cs="Arial"/>
                <w:i/>
                <w:iCs/>
                <w:sz w:val="20"/>
              </w:rPr>
            </w:pPr>
            <w:r>
              <w:rPr>
                <w:rFonts w:ascii="Arial" w:hAnsi="Arial" w:cs="Arial"/>
                <w:i/>
                <w:iCs/>
                <w:sz w:val="20"/>
              </w:rPr>
              <w:t xml:space="preserve">Cone and </w:t>
            </w:r>
            <w:r w:rsidR="00D128A4">
              <w:rPr>
                <w:rFonts w:ascii="Arial" w:hAnsi="Arial" w:cs="Arial"/>
                <w:i/>
                <w:iCs/>
                <w:sz w:val="20"/>
              </w:rPr>
              <w:t>cylinder</w:t>
            </w:r>
            <w:r>
              <w:rPr>
                <w:rFonts w:ascii="Arial" w:hAnsi="Arial" w:cs="Arial"/>
                <w:i/>
                <w:iCs/>
                <w:sz w:val="20"/>
              </w:rPr>
              <w:t>—</w:t>
            </w:r>
          </w:p>
          <w:p w:rsidR="00986B66" w:rsidRDefault="00986B66" w:rsidP="00061E15">
            <w:pPr>
              <w:pStyle w:val="Achievement"/>
              <w:numPr>
                <w:ilvl w:val="0"/>
                <w:numId w:val="0"/>
              </w:numPr>
              <w:rPr>
                <w:rFonts w:ascii="Arial" w:hAnsi="Arial" w:cs="Arial"/>
                <w:i/>
                <w:iCs/>
                <w:sz w:val="20"/>
              </w:rPr>
            </w:pPr>
            <w:r>
              <w:rPr>
                <w:rFonts w:ascii="Arial" w:hAnsi="Arial" w:cs="Arial"/>
                <w:i/>
                <w:iCs/>
                <w:sz w:val="20"/>
              </w:rPr>
              <w:t>Other solids</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Prompt the students to explain how they sorted the three-dimensional geometric figures or the pictures of three-dimensional geometric figures.</w:t>
            </w:r>
          </w:p>
          <w:p w:rsidR="000A413B" w:rsidRDefault="000A413B" w:rsidP="00061E15">
            <w:pPr>
              <w:pStyle w:val="Achievement"/>
              <w:numPr>
                <w:ilvl w:val="0"/>
                <w:numId w:val="0"/>
              </w:numPr>
              <w:rPr>
                <w:rFonts w:ascii="Arial" w:hAnsi="Arial" w:cs="Arial"/>
                <w:i/>
                <w:iCs/>
                <w:sz w:val="20"/>
              </w:rPr>
            </w:pPr>
          </w:p>
          <w:p w:rsidR="000A413B" w:rsidRDefault="000A413B" w:rsidP="00061E15">
            <w:pPr>
              <w:pStyle w:val="Achievement"/>
              <w:numPr>
                <w:ilvl w:val="0"/>
                <w:numId w:val="0"/>
              </w:numPr>
              <w:rPr>
                <w:rFonts w:ascii="Arial" w:hAnsi="Arial" w:cs="Arial"/>
                <w:i/>
                <w:iCs/>
                <w:sz w:val="20"/>
              </w:rPr>
            </w:pPr>
            <w:r>
              <w:rPr>
                <w:rFonts w:ascii="Arial" w:hAnsi="Arial" w:cs="Arial"/>
                <w:i/>
                <w:iCs/>
                <w:sz w:val="20"/>
              </w:rPr>
              <w:t>Possible Answer:</w:t>
            </w:r>
          </w:p>
          <w:p w:rsidR="000A413B" w:rsidRDefault="000A413B" w:rsidP="00061E15">
            <w:pPr>
              <w:pStyle w:val="Achievement"/>
              <w:numPr>
                <w:ilvl w:val="0"/>
                <w:numId w:val="0"/>
              </w:numPr>
              <w:rPr>
                <w:rFonts w:ascii="Arial" w:hAnsi="Arial" w:cs="Arial"/>
                <w:i/>
                <w:iCs/>
                <w:sz w:val="20"/>
              </w:rPr>
            </w:pPr>
            <w:r>
              <w:rPr>
                <w:rFonts w:ascii="Arial" w:hAnsi="Arial" w:cs="Arial"/>
                <w:i/>
                <w:iCs/>
                <w:sz w:val="20"/>
              </w:rPr>
              <w:t>“I put the three-dimensional geometric figure that had a circle in one group and the three-dimensional geometric figures that didn’t have a circle in the other.”</w:t>
            </w:r>
          </w:p>
          <w:p w:rsidR="000B66E5" w:rsidRPr="00613563" w:rsidRDefault="000B66E5" w:rsidP="00061E15">
            <w:pPr>
              <w:tabs>
                <w:tab w:val="left" w:pos="12180"/>
              </w:tabs>
              <w:rPr>
                <w:rFonts w:ascii="Chalkboard" w:hAnsi="Chalkboard"/>
                <w:sz w:val="18"/>
              </w:rPr>
            </w:pPr>
          </w:p>
        </w:tc>
      </w:tr>
      <w:tr w:rsidR="000B66E5" w:rsidRPr="00613563">
        <w:tc>
          <w:tcPr>
            <w:tcW w:w="2172"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11:05-11:50</w:t>
            </w:r>
          </w:p>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PE/Music</w:t>
            </w:r>
          </w:p>
        </w:tc>
        <w:tc>
          <w:tcPr>
            <w:tcW w:w="213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PE/Music</w:t>
            </w:r>
          </w:p>
        </w:tc>
        <w:tc>
          <w:tcPr>
            <w:tcW w:w="22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PE/Music</w:t>
            </w:r>
          </w:p>
        </w:tc>
        <w:tc>
          <w:tcPr>
            <w:tcW w:w="216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PE/Music</w:t>
            </w:r>
          </w:p>
        </w:tc>
        <w:tc>
          <w:tcPr>
            <w:tcW w:w="225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PE/Music</w:t>
            </w:r>
          </w:p>
        </w:tc>
        <w:tc>
          <w:tcPr>
            <w:tcW w:w="21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PE/Music</w:t>
            </w:r>
          </w:p>
        </w:tc>
      </w:tr>
      <w:tr w:rsidR="000B66E5" w:rsidRPr="00613563">
        <w:tc>
          <w:tcPr>
            <w:tcW w:w="2172"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11:50-12:01</w:t>
            </w:r>
          </w:p>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Bathroom and wash up for lunch</w:t>
            </w:r>
          </w:p>
        </w:tc>
        <w:tc>
          <w:tcPr>
            <w:tcW w:w="213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BR Break prior to lunch</w:t>
            </w:r>
          </w:p>
        </w:tc>
        <w:tc>
          <w:tcPr>
            <w:tcW w:w="22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BR Break prior to lunch</w:t>
            </w:r>
          </w:p>
        </w:tc>
        <w:tc>
          <w:tcPr>
            <w:tcW w:w="216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BR Break prior to lunch</w:t>
            </w:r>
          </w:p>
        </w:tc>
        <w:tc>
          <w:tcPr>
            <w:tcW w:w="225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BR Break prior to lunch</w:t>
            </w:r>
          </w:p>
        </w:tc>
        <w:tc>
          <w:tcPr>
            <w:tcW w:w="21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BR Break prior to lunch</w:t>
            </w:r>
          </w:p>
        </w:tc>
      </w:tr>
      <w:tr w:rsidR="000B66E5" w:rsidRPr="00613563">
        <w:tc>
          <w:tcPr>
            <w:tcW w:w="2172"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12:01-12:55</w:t>
            </w:r>
          </w:p>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Lunch/Recess</w:t>
            </w:r>
          </w:p>
        </w:tc>
        <w:tc>
          <w:tcPr>
            <w:tcW w:w="213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Lunch/Recess</w:t>
            </w:r>
          </w:p>
        </w:tc>
        <w:tc>
          <w:tcPr>
            <w:tcW w:w="22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Lunch/Recess</w:t>
            </w:r>
          </w:p>
        </w:tc>
        <w:tc>
          <w:tcPr>
            <w:tcW w:w="216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Lunch/Recess</w:t>
            </w:r>
          </w:p>
        </w:tc>
        <w:tc>
          <w:tcPr>
            <w:tcW w:w="225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Lunch</w:t>
            </w:r>
          </w:p>
        </w:tc>
        <w:tc>
          <w:tcPr>
            <w:tcW w:w="21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Lunch/Recess</w:t>
            </w:r>
          </w:p>
        </w:tc>
      </w:tr>
      <w:tr w:rsidR="000B66E5" w:rsidRPr="00613563">
        <w:tc>
          <w:tcPr>
            <w:tcW w:w="2172"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12:55-1:30</w:t>
            </w:r>
          </w:p>
          <w:p w:rsidR="000B66E5" w:rsidRPr="00613563" w:rsidRDefault="000B66E5" w:rsidP="00061E15">
            <w:pPr>
              <w:tabs>
                <w:tab w:val="left" w:pos="12180"/>
              </w:tabs>
              <w:jc w:val="center"/>
              <w:rPr>
                <w:rFonts w:ascii="Chalkboard" w:hAnsi="Chalkboard"/>
              </w:rPr>
            </w:pPr>
            <w:r w:rsidRPr="00613563">
              <w:rPr>
                <w:rFonts w:ascii="Chalkboard" w:hAnsi="Chalkboard"/>
                <w:sz w:val="22"/>
              </w:rPr>
              <w:t>Story/Rest</w:t>
            </w:r>
          </w:p>
        </w:tc>
        <w:tc>
          <w:tcPr>
            <w:tcW w:w="2138" w:type="dxa"/>
          </w:tcPr>
          <w:p w:rsidR="000B66E5" w:rsidRPr="00613563" w:rsidRDefault="00CD05CE" w:rsidP="00061E15">
            <w:pPr>
              <w:tabs>
                <w:tab w:val="left" w:pos="12180"/>
              </w:tabs>
              <w:jc w:val="center"/>
              <w:rPr>
                <w:rFonts w:ascii="Chalkboard" w:hAnsi="Chalkboard"/>
                <w:sz w:val="22"/>
              </w:rPr>
            </w:pPr>
            <w:r>
              <w:rPr>
                <w:rFonts w:ascii="Chalkboard" w:hAnsi="Chalkboard"/>
                <w:sz w:val="22"/>
              </w:rPr>
              <w:t>50s DAY</w:t>
            </w:r>
          </w:p>
        </w:tc>
        <w:tc>
          <w:tcPr>
            <w:tcW w:w="22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061E15">
            <w:pPr>
              <w:tabs>
                <w:tab w:val="left" w:pos="12180"/>
              </w:tabs>
              <w:jc w:val="center"/>
              <w:rPr>
                <w:rFonts w:ascii="Chalkboard" w:hAnsi="Chalkboard"/>
                <w:sz w:val="22"/>
              </w:rPr>
            </w:pPr>
          </w:p>
        </w:tc>
        <w:tc>
          <w:tcPr>
            <w:tcW w:w="2160"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061E15">
            <w:pPr>
              <w:tabs>
                <w:tab w:val="left" w:pos="12180"/>
              </w:tabs>
              <w:jc w:val="center"/>
              <w:rPr>
                <w:rFonts w:ascii="Chalkboard" w:hAnsi="Chalkboard"/>
                <w:sz w:val="22"/>
              </w:rPr>
            </w:pPr>
          </w:p>
        </w:tc>
        <w:tc>
          <w:tcPr>
            <w:tcW w:w="2250" w:type="dxa"/>
          </w:tcPr>
          <w:p w:rsidR="000B66E5" w:rsidRPr="00613563" w:rsidRDefault="00CD05CE" w:rsidP="00061E15">
            <w:pPr>
              <w:tabs>
                <w:tab w:val="left" w:pos="12180"/>
              </w:tabs>
              <w:jc w:val="center"/>
              <w:rPr>
                <w:rFonts w:ascii="Chalkboard" w:hAnsi="Chalkboard"/>
                <w:sz w:val="22"/>
              </w:rPr>
            </w:pPr>
            <w:r w:rsidRPr="00CD05CE">
              <w:rPr>
                <w:rFonts w:ascii="Chalkboard" w:hAnsi="Chalkboard"/>
                <w:sz w:val="28"/>
                <w:szCs w:val="18"/>
              </w:rPr>
              <w:t>Early Out</w:t>
            </w:r>
          </w:p>
        </w:tc>
        <w:tc>
          <w:tcPr>
            <w:tcW w:w="2178" w:type="dxa"/>
          </w:tcPr>
          <w:p w:rsidR="000B66E5" w:rsidRPr="00613563" w:rsidRDefault="000B66E5" w:rsidP="00061E15">
            <w:pPr>
              <w:tabs>
                <w:tab w:val="left" w:pos="12180"/>
              </w:tabs>
              <w:jc w:val="center"/>
              <w:rPr>
                <w:rFonts w:ascii="Chalkboard" w:hAnsi="Chalkboard"/>
                <w:sz w:val="22"/>
              </w:rPr>
            </w:pPr>
            <w:r w:rsidRPr="00613563">
              <w:rPr>
                <w:rFonts w:ascii="Chalkboard" w:hAnsi="Chalkboard"/>
                <w:sz w:val="22"/>
              </w:rPr>
              <w:t>Story/Rest</w:t>
            </w:r>
          </w:p>
        </w:tc>
      </w:tr>
      <w:tr w:rsidR="000B66E5" w:rsidRPr="00613563">
        <w:tc>
          <w:tcPr>
            <w:tcW w:w="2172" w:type="dxa"/>
          </w:tcPr>
          <w:p w:rsidR="000B66E5" w:rsidRPr="00613563" w:rsidRDefault="000B66E5" w:rsidP="00061E15">
            <w:pPr>
              <w:tabs>
                <w:tab w:val="left" w:pos="12180"/>
              </w:tabs>
              <w:jc w:val="center"/>
              <w:rPr>
                <w:rFonts w:ascii="Chalkboard" w:hAnsi="Chalkboard"/>
              </w:rPr>
            </w:pPr>
            <w:r w:rsidRPr="00613563">
              <w:rPr>
                <w:rFonts w:ascii="Chalkboard" w:hAnsi="Chalkboard"/>
              </w:rPr>
              <w:t>1:30-2:00</w:t>
            </w:r>
          </w:p>
          <w:p w:rsidR="000B66E5" w:rsidRPr="00613563" w:rsidRDefault="008D5C27" w:rsidP="00061E15">
            <w:pPr>
              <w:tabs>
                <w:tab w:val="left" w:pos="12180"/>
              </w:tabs>
              <w:jc w:val="center"/>
              <w:rPr>
                <w:rFonts w:ascii="Chalkboard" w:hAnsi="Chalkboard"/>
              </w:rPr>
            </w:pPr>
            <w:r w:rsidRPr="00613563">
              <w:rPr>
                <w:rFonts w:ascii="Chalkboard" w:hAnsi="Chalkboard"/>
              </w:rPr>
              <w:t>Calendar</w:t>
            </w:r>
          </w:p>
        </w:tc>
        <w:tc>
          <w:tcPr>
            <w:tcW w:w="2138" w:type="dxa"/>
          </w:tcPr>
          <w:p w:rsidR="000B66E5" w:rsidRPr="00613563" w:rsidRDefault="00CD05CE" w:rsidP="00061E15">
            <w:pPr>
              <w:jc w:val="center"/>
              <w:rPr>
                <w:rFonts w:ascii="Chalkboard" w:hAnsi="Chalkboard"/>
                <w:sz w:val="18"/>
                <w:szCs w:val="18"/>
              </w:rPr>
            </w:pPr>
            <w:r>
              <w:rPr>
                <w:rFonts w:ascii="Chalkboard" w:hAnsi="Chalkboard"/>
                <w:sz w:val="22"/>
              </w:rPr>
              <w:t>50s DAY</w:t>
            </w:r>
          </w:p>
        </w:tc>
        <w:tc>
          <w:tcPr>
            <w:tcW w:w="2278" w:type="dxa"/>
          </w:tcPr>
          <w:p w:rsidR="000B66E5" w:rsidRPr="00613563" w:rsidRDefault="000B66E5" w:rsidP="00061E15">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p w:rsidR="000B66E5" w:rsidRPr="00613563" w:rsidRDefault="000B66E5" w:rsidP="00061E15">
            <w:pPr>
              <w:tabs>
                <w:tab w:val="left" w:pos="12180"/>
              </w:tabs>
              <w:rPr>
                <w:rFonts w:ascii="Chalkboard" w:hAnsi="Chalkboard"/>
              </w:rPr>
            </w:pPr>
          </w:p>
        </w:tc>
        <w:tc>
          <w:tcPr>
            <w:tcW w:w="2160" w:type="dxa"/>
          </w:tcPr>
          <w:p w:rsidR="000B66E5" w:rsidRPr="00613563" w:rsidRDefault="000B66E5" w:rsidP="00061E15">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250" w:type="dxa"/>
          </w:tcPr>
          <w:p w:rsidR="000B66E5" w:rsidRPr="00CD05CE" w:rsidRDefault="00CD05CE" w:rsidP="00061E15">
            <w:pPr>
              <w:jc w:val="center"/>
              <w:rPr>
                <w:rFonts w:ascii="Chalkboard" w:hAnsi="Chalkboard"/>
                <w:sz w:val="28"/>
                <w:szCs w:val="18"/>
              </w:rPr>
            </w:pPr>
            <w:r w:rsidRPr="00CD05CE">
              <w:rPr>
                <w:rFonts w:ascii="Chalkboard" w:hAnsi="Chalkboard"/>
                <w:sz w:val="28"/>
                <w:szCs w:val="18"/>
              </w:rPr>
              <w:t>Early Out</w:t>
            </w:r>
          </w:p>
        </w:tc>
        <w:tc>
          <w:tcPr>
            <w:tcW w:w="2178" w:type="dxa"/>
          </w:tcPr>
          <w:p w:rsidR="000B66E5" w:rsidRPr="00613563" w:rsidRDefault="000B66E5" w:rsidP="00061E15">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p w:rsidR="000B66E5" w:rsidRPr="00613563" w:rsidRDefault="000B66E5" w:rsidP="00061E15">
            <w:pPr>
              <w:tabs>
                <w:tab w:val="left" w:pos="12180"/>
              </w:tabs>
              <w:rPr>
                <w:rFonts w:ascii="Chalkboard" w:hAnsi="Chalkboard"/>
                <w:sz w:val="18"/>
              </w:rPr>
            </w:pPr>
          </w:p>
        </w:tc>
      </w:tr>
      <w:tr w:rsidR="000B66E5" w:rsidRPr="00613563">
        <w:tc>
          <w:tcPr>
            <w:tcW w:w="2172" w:type="dxa"/>
          </w:tcPr>
          <w:p w:rsidR="000B66E5" w:rsidRPr="00613563" w:rsidRDefault="000B66E5" w:rsidP="00061E15">
            <w:pPr>
              <w:tabs>
                <w:tab w:val="left" w:pos="12180"/>
              </w:tabs>
              <w:jc w:val="center"/>
              <w:rPr>
                <w:rFonts w:ascii="Chalkboard" w:hAnsi="Chalkboard"/>
              </w:rPr>
            </w:pPr>
            <w:r w:rsidRPr="00613563">
              <w:rPr>
                <w:rFonts w:ascii="Chalkboard" w:hAnsi="Chalkboard"/>
              </w:rPr>
              <w:t>2:00-2:30</w:t>
            </w:r>
          </w:p>
          <w:p w:rsidR="00061E15" w:rsidRDefault="000B66E5" w:rsidP="00061E15">
            <w:pPr>
              <w:tabs>
                <w:tab w:val="left" w:pos="12180"/>
              </w:tabs>
              <w:jc w:val="center"/>
              <w:rPr>
                <w:rFonts w:ascii="Chalkboard" w:hAnsi="Chalkboard"/>
              </w:rPr>
            </w:pPr>
            <w:r w:rsidRPr="00613563">
              <w:rPr>
                <w:rFonts w:ascii="Chalkboard" w:hAnsi="Chalkboard"/>
              </w:rPr>
              <w:t>ARI/AMI</w:t>
            </w:r>
          </w:p>
          <w:p w:rsidR="00061E15" w:rsidRDefault="00061E15" w:rsidP="00061E15">
            <w:pPr>
              <w:tabs>
                <w:tab w:val="left" w:pos="12180"/>
              </w:tabs>
              <w:jc w:val="center"/>
              <w:rPr>
                <w:rFonts w:ascii="Chalkboard" w:hAnsi="Chalkboard"/>
              </w:rPr>
            </w:pPr>
          </w:p>
          <w:p w:rsidR="00727E52" w:rsidRDefault="00061E15" w:rsidP="00061E15">
            <w:pPr>
              <w:tabs>
                <w:tab w:val="left" w:pos="12180"/>
              </w:tabs>
              <w:jc w:val="center"/>
              <w:rPr>
                <w:rFonts w:ascii="Chalkboard" w:hAnsi="Chalkboard"/>
              </w:rPr>
            </w:pPr>
            <w:r>
              <w:rPr>
                <w:rFonts w:ascii="Chalkboard" w:hAnsi="Chalkboard"/>
              </w:rPr>
              <w:t>RTI—Jayden Coleman- auditory games</w:t>
            </w:r>
          </w:p>
          <w:p w:rsidR="000B66E5" w:rsidRPr="00613563" w:rsidRDefault="00727E52" w:rsidP="00061E15">
            <w:pPr>
              <w:tabs>
                <w:tab w:val="left" w:pos="12180"/>
              </w:tabs>
              <w:jc w:val="center"/>
              <w:rPr>
                <w:rFonts w:ascii="Chalkboard" w:hAnsi="Chalkboard"/>
              </w:rPr>
            </w:pPr>
            <w:r>
              <w:rPr>
                <w:rFonts w:ascii="Chalkboard" w:hAnsi="Chalkboard"/>
              </w:rPr>
              <w:t xml:space="preserve">RTI-Emily </w:t>
            </w:r>
            <w:proofErr w:type="spellStart"/>
            <w:r>
              <w:rPr>
                <w:rFonts w:ascii="Chalkboard" w:hAnsi="Chalkboard"/>
              </w:rPr>
              <w:t>Larmore</w:t>
            </w:r>
            <w:proofErr w:type="spellEnd"/>
            <w:r>
              <w:rPr>
                <w:rFonts w:ascii="Chalkboard" w:hAnsi="Chalkboard"/>
              </w:rPr>
              <w:t>-letters/sounds</w:t>
            </w:r>
          </w:p>
        </w:tc>
        <w:tc>
          <w:tcPr>
            <w:tcW w:w="2138" w:type="dxa"/>
          </w:tcPr>
          <w:p w:rsidR="000B66E5" w:rsidRPr="0074465A" w:rsidRDefault="00CD05CE" w:rsidP="00061E15">
            <w:pPr>
              <w:tabs>
                <w:tab w:val="left" w:pos="12180"/>
              </w:tabs>
              <w:rPr>
                <w:rFonts w:ascii="Chalkboard" w:hAnsi="Chalkboard"/>
                <w:sz w:val="40"/>
              </w:rPr>
            </w:pPr>
            <w:r w:rsidRPr="0074465A">
              <w:rPr>
                <w:rFonts w:ascii="Chalkboard" w:hAnsi="Chalkboard"/>
                <w:sz w:val="40"/>
              </w:rPr>
              <w:t>50s DAY</w:t>
            </w:r>
          </w:p>
        </w:tc>
        <w:tc>
          <w:tcPr>
            <w:tcW w:w="2278" w:type="dxa"/>
          </w:tcPr>
          <w:p w:rsidR="000B66E5" w:rsidRPr="00613563" w:rsidRDefault="000B66E5" w:rsidP="00061E15">
            <w:pPr>
              <w:jc w:val="center"/>
              <w:rPr>
                <w:rFonts w:ascii="Chalkboard" w:hAnsi="Chalkboard"/>
                <w:sz w:val="18"/>
              </w:rPr>
            </w:pPr>
            <w:r w:rsidRPr="00613563">
              <w:rPr>
                <w:rFonts w:ascii="Chalkboard" w:hAnsi="Chalkboard"/>
                <w:sz w:val="18"/>
              </w:rPr>
              <w:t>Small groups</w:t>
            </w:r>
          </w:p>
          <w:p w:rsidR="000B66E5" w:rsidRPr="00613563" w:rsidRDefault="000B66E5" w:rsidP="00061E15">
            <w:pPr>
              <w:rPr>
                <w:rFonts w:ascii="Chalkboard" w:hAnsi="Chalkboard"/>
                <w:sz w:val="18"/>
              </w:rPr>
            </w:pPr>
            <w:r w:rsidRPr="00613563">
              <w:rPr>
                <w:rFonts w:ascii="Chalkboard" w:hAnsi="Chalkboard"/>
                <w:sz w:val="18"/>
              </w:rPr>
              <w:t xml:space="preserve">Enrichment groups:  Jack, Madison, </w:t>
            </w:r>
            <w:proofErr w:type="spellStart"/>
            <w:r w:rsidRPr="00613563">
              <w:rPr>
                <w:rFonts w:ascii="Chalkboard" w:hAnsi="Chalkboard"/>
                <w:sz w:val="18"/>
              </w:rPr>
              <w:t>Caysie</w:t>
            </w:r>
            <w:proofErr w:type="spellEnd"/>
            <w:r w:rsidRPr="00613563">
              <w:rPr>
                <w:rFonts w:ascii="Chalkboard" w:hAnsi="Chalkboard"/>
                <w:sz w:val="18"/>
              </w:rPr>
              <w:t>, Jonathan, Carmella, and Jasmine.  (Mixed up letters game, beginning sounds picture cards as clues to spell out a classmates name, etc.)</w:t>
            </w:r>
          </w:p>
          <w:p w:rsidR="000B66E5" w:rsidRPr="00613563" w:rsidRDefault="000B66E5" w:rsidP="00061E15">
            <w:pPr>
              <w:rPr>
                <w:rFonts w:ascii="Chalkboard" w:hAnsi="Chalkboard"/>
                <w:sz w:val="18"/>
              </w:rPr>
            </w:pPr>
          </w:p>
          <w:p w:rsidR="000B66E5" w:rsidRPr="00DF2992" w:rsidRDefault="000B66E5" w:rsidP="00061E15">
            <w:pPr>
              <w:rPr>
                <w:rFonts w:ascii="Chalkboard" w:hAnsi="Chalkboard"/>
                <w:sz w:val="18"/>
              </w:rPr>
            </w:pPr>
            <w:r w:rsidRPr="00613563">
              <w:rPr>
                <w:rFonts w:ascii="Chalkboard" w:hAnsi="Chalkboard"/>
                <w:sz w:val="18"/>
              </w:rPr>
              <w:t>The rest of class is working in free choice math tubs.</w:t>
            </w:r>
          </w:p>
        </w:tc>
        <w:tc>
          <w:tcPr>
            <w:tcW w:w="2160" w:type="dxa"/>
          </w:tcPr>
          <w:p w:rsidR="000B66E5" w:rsidRPr="00613563" w:rsidRDefault="000B66E5" w:rsidP="00061E15">
            <w:pPr>
              <w:jc w:val="center"/>
              <w:rPr>
                <w:rFonts w:ascii="Chalkboard" w:hAnsi="Chalkboard"/>
                <w:sz w:val="18"/>
              </w:rPr>
            </w:pPr>
            <w:r w:rsidRPr="00613563">
              <w:rPr>
                <w:rFonts w:ascii="Chalkboard" w:hAnsi="Chalkboard"/>
                <w:sz w:val="18"/>
              </w:rPr>
              <w:t>Small groups</w:t>
            </w:r>
          </w:p>
          <w:p w:rsidR="000B66E5" w:rsidRPr="00613563" w:rsidRDefault="000B66E5" w:rsidP="00061E15">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061E15">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061E15">
            <w:pPr>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061E15">
            <w:pPr>
              <w:rPr>
                <w:rFonts w:ascii="Chalkboard" w:hAnsi="Chalkboard"/>
                <w:sz w:val="18"/>
              </w:rPr>
            </w:pPr>
          </w:p>
          <w:p w:rsidR="000B66E5" w:rsidRPr="00613563" w:rsidRDefault="000B66E5" w:rsidP="00061E15">
            <w:pPr>
              <w:rPr>
                <w:rFonts w:ascii="Chalkboard" w:hAnsi="Chalkboard"/>
                <w:bCs/>
                <w:sz w:val="18"/>
                <w:szCs w:val="18"/>
              </w:rPr>
            </w:pPr>
            <w:r w:rsidRPr="00613563">
              <w:rPr>
                <w:rFonts w:ascii="Chalkboard" w:hAnsi="Chalkboard"/>
                <w:sz w:val="18"/>
              </w:rPr>
              <w:t>The rest of class is working in free choice math tubs.</w:t>
            </w:r>
          </w:p>
        </w:tc>
        <w:tc>
          <w:tcPr>
            <w:tcW w:w="2250" w:type="dxa"/>
          </w:tcPr>
          <w:p w:rsidR="000B66E5" w:rsidRPr="00CD05CE" w:rsidRDefault="00CD05CE" w:rsidP="00061E15">
            <w:pPr>
              <w:rPr>
                <w:rFonts w:ascii="Chalkboard" w:hAnsi="Chalkboard"/>
                <w:bCs/>
                <w:sz w:val="40"/>
                <w:szCs w:val="18"/>
              </w:rPr>
            </w:pPr>
            <w:r w:rsidRPr="00CD05CE">
              <w:rPr>
                <w:rFonts w:ascii="Chalkboard" w:hAnsi="Chalkboard"/>
                <w:sz w:val="40"/>
              </w:rPr>
              <w:t>Early Out</w:t>
            </w:r>
          </w:p>
        </w:tc>
        <w:tc>
          <w:tcPr>
            <w:tcW w:w="2178" w:type="dxa"/>
          </w:tcPr>
          <w:p w:rsidR="000B66E5" w:rsidRPr="00613563" w:rsidRDefault="000B66E5" w:rsidP="00061E15">
            <w:pPr>
              <w:jc w:val="center"/>
              <w:rPr>
                <w:rFonts w:ascii="Chalkboard" w:hAnsi="Chalkboard"/>
                <w:sz w:val="18"/>
              </w:rPr>
            </w:pPr>
            <w:r w:rsidRPr="00613563">
              <w:rPr>
                <w:rFonts w:ascii="Chalkboard" w:hAnsi="Chalkboard"/>
                <w:sz w:val="18"/>
              </w:rPr>
              <w:t>Small groups</w:t>
            </w:r>
          </w:p>
          <w:p w:rsidR="000B66E5" w:rsidRPr="00613563" w:rsidRDefault="000B66E5" w:rsidP="00061E15">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061E15">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061E15">
            <w:pPr>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061E15">
            <w:pPr>
              <w:rPr>
                <w:rFonts w:ascii="Chalkboard" w:hAnsi="Chalkboard"/>
                <w:sz w:val="18"/>
              </w:rPr>
            </w:pPr>
          </w:p>
          <w:p w:rsidR="000B66E5" w:rsidRPr="00613563" w:rsidRDefault="000B66E5" w:rsidP="00061E15">
            <w:pPr>
              <w:rPr>
                <w:rFonts w:ascii="Chalkboard" w:hAnsi="Chalkboard"/>
                <w:bCs/>
                <w:sz w:val="18"/>
                <w:szCs w:val="18"/>
              </w:rPr>
            </w:pPr>
            <w:r w:rsidRPr="00613563">
              <w:rPr>
                <w:rFonts w:ascii="Chalkboard" w:hAnsi="Chalkboard"/>
                <w:sz w:val="18"/>
              </w:rPr>
              <w:t>The rest of class is working in free choice math tubs.</w:t>
            </w:r>
          </w:p>
        </w:tc>
      </w:tr>
    </w:tbl>
    <w:p w:rsidR="004C0203" w:rsidRDefault="004C0203" w:rsidP="00DB7E84">
      <w:pPr>
        <w:tabs>
          <w:tab w:val="left" w:pos="5240"/>
        </w:tabs>
        <w:rPr>
          <w:rFonts w:ascii="Chalkboard" w:hAnsi="Chalkboard"/>
        </w:rPr>
      </w:pPr>
    </w:p>
    <w:p w:rsidR="004C0203" w:rsidRDefault="004C0203" w:rsidP="00DB7E84">
      <w:pPr>
        <w:tabs>
          <w:tab w:val="left" w:pos="5240"/>
        </w:tabs>
        <w:rPr>
          <w:rFonts w:ascii="Chalkboard" w:hAnsi="Chalkboard"/>
        </w:rPr>
      </w:pPr>
    </w:p>
    <w:p w:rsidR="004C0203" w:rsidRDefault="004C0203" w:rsidP="00DB7E84">
      <w:pPr>
        <w:tabs>
          <w:tab w:val="left" w:pos="5240"/>
        </w:tabs>
        <w:rPr>
          <w:rFonts w:ascii="Chalkboard" w:hAnsi="Chalkboard"/>
        </w:rPr>
      </w:pPr>
    </w:p>
    <w:p w:rsidR="004C0203" w:rsidRDefault="004C0203" w:rsidP="00DB7E84">
      <w:pPr>
        <w:tabs>
          <w:tab w:val="left" w:pos="5240"/>
        </w:tabs>
        <w:rPr>
          <w:rFonts w:ascii="Chalkboard" w:hAnsi="Chalkboard"/>
        </w:rPr>
      </w:pPr>
    </w:p>
    <w:p w:rsidR="004C0203" w:rsidRDefault="004C0203" w:rsidP="00DB7E84">
      <w:pPr>
        <w:tabs>
          <w:tab w:val="left" w:pos="5240"/>
        </w:tabs>
        <w:rPr>
          <w:rFonts w:ascii="Chalkboard" w:hAnsi="Chalkboard"/>
        </w:rPr>
      </w:pPr>
    </w:p>
    <w:p w:rsidR="00DB7E84" w:rsidRPr="00613563"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613563">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Reading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Writing Center</w:t>
            </w:r>
          </w:p>
        </w:tc>
        <w:tc>
          <w:tcPr>
            <w:tcW w:w="3294" w:type="dxa"/>
          </w:tcPr>
          <w:p w:rsidR="00DB7E84" w:rsidRPr="00613563" w:rsidRDefault="005A3959" w:rsidP="00FB098B">
            <w:pPr>
              <w:tabs>
                <w:tab w:val="left" w:pos="12180"/>
              </w:tabs>
              <w:rPr>
                <w:rFonts w:ascii="Chalkboard" w:hAnsi="Chalkboard"/>
                <w:color w:val="000000" w:themeColor="text1"/>
              </w:rPr>
            </w:pPr>
            <w:r>
              <w:rPr>
                <w:rFonts w:ascii="Chalkboard" w:hAnsi="Chalkboard"/>
                <w:color w:val="000000" w:themeColor="text1"/>
              </w:rPr>
              <w:t>Poetry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ABC Center</w:t>
            </w:r>
          </w:p>
        </w:tc>
      </w:tr>
      <w:tr w:rsidR="00DB7E84" w:rsidRPr="00613563">
        <w:tc>
          <w:tcPr>
            <w:tcW w:w="3294" w:type="dxa"/>
          </w:tcPr>
          <w:p w:rsidR="00DB7E84" w:rsidRPr="00613563" w:rsidRDefault="00DB7E84" w:rsidP="00FB098B">
            <w:pPr>
              <w:rPr>
                <w:rFonts w:ascii="Chalkboard" w:hAnsi="Chalkboard"/>
                <w:bCs/>
                <w:sz w:val="20"/>
                <w:szCs w:val="20"/>
              </w:rPr>
            </w:pPr>
            <w:r w:rsidRPr="00613563">
              <w:rPr>
                <w:rFonts w:ascii="Chalkboard" w:hAnsi="Chalkboard"/>
                <w:bCs/>
                <w:sz w:val="20"/>
                <w:szCs w:val="20"/>
              </w:rPr>
              <w:t>Free read-Students may choose any book from the classroom library.  Students may read with reading glasses and pointers if they choose.</w:t>
            </w:r>
          </w:p>
          <w:p w:rsidR="00DB7E84" w:rsidRPr="00613563" w:rsidRDefault="00DB7E84" w:rsidP="00FB098B">
            <w:pPr>
              <w:tabs>
                <w:tab w:val="left" w:pos="12180"/>
              </w:tabs>
              <w:rPr>
                <w:rFonts w:ascii="Chalkboard" w:hAnsi="Chalkboard"/>
              </w:rPr>
            </w:pPr>
          </w:p>
        </w:tc>
        <w:tc>
          <w:tcPr>
            <w:tcW w:w="3294" w:type="dxa"/>
          </w:tcPr>
          <w:p w:rsidR="00DB7E84" w:rsidRPr="00613563" w:rsidRDefault="005C3A6B" w:rsidP="00BA6A45">
            <w:pPr>
              <w:rPr>
                <w:rFonts w:ascii="Chalkboard" w:hAnsi="Chalkboard"/>
              </w:rPr>
            </w:pPr>
            <w:r>
              <w:rPr>
                <w:rFonts w:ascii="Chalkboard" w:hAnsi="Chalkboard"/>
              </w:rPr>
              <w:t>Number formation/writing practice</w:t>
            </w:r>
          </w:p>
        </w:tc>
        <w:tc>
          <w:tcPr>
            <w:tcW w:w="3294" w:type="dxa"/>
          </w:tcPr>
          <w:p w:rsidR="00DB7E84" w:rsidRPr="00613563" w:rsidRDefault="00514786" w:rsidP="00FB098B">
            <w:pPr>
              <w:tabs>
                <w:tab w:val="left" w:pos="12180"/>
              </w:tabs>
              <w:rPr>
                <w:rFonts w:ascii="Chalkboard" w:hAnsi="Chalkboard"/>
              </w:rPr>
            </w:pPr>
            <w:r>
              <w:rPr>
                <w:rFonts w:ascii="Chalkboard" w:hAnsi="Chalkboard"/>
              </w:rPr>
              <w:t>Our Five Senses-students practice reading, pointing to/tracking print, matching popcorn words, counting number of words, etc.</w:t>
            </w:r>
          </w:p>
        </w:tc>
        <w:tc>
          <w:tcPr>
            <w:tcW w:w="3294" w:type="dxa"/>
          </w:tcPr>
          <w:p w:rsidR="00DB7E84" w:rsidRPr="00613563" w:rsidRDefault="00F42F01" w:rsidP="00FB098B">
            <w:pPr>
              <w:tabs>
                <w:tab w:val="left" w:pos="12180"/>
              </w:tabs>
              <w:rPr>
                <w:rFonts w:ascii="Chalkboard" w:hAnsi="Chalkboard"/>
              </w:rPr>
            </w:pPr>
            <w:r>
              <w:rPr>
                <w:rFonts w:ascii="Chalkboard" w:hAnsi="Chalkboard"/>
              </w:rPr>
              <w:t>Alpha dice-students roll alphabet dice and write the letter along with its corresponding lower case letter on white boards</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Puzzles/Fine Motor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Math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Science/SS</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Art Center</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DB7E84" w:rsidRPr="009B48FD" w:rsidRDefault="009B48FD" w:rsidP="00BA6A45">
            <w:pPr>
              <w:tabs>
                <w:tab w:val="left" w:pos="12180"/>
              </w:tabs>
              <w:rPr>
                <w:rFonts w:ascii="Chalkboard" w:hAnsi="Chalkboard"/>
                <w:sz w:val="22"/>
              </w:rPr>
            </w:pPr>
            <w:r w:rsidRPr="009B48FD">
              <w:rPr>
                <w:rFonts w:ascii="Chalkboard" w:hAnsi="Chalkboard"/>
                <w:sz w:val="22"/>
              </w:rPr>
              <w:t>Sorting by color, size, shape, texture, etc.</w:t>
            </w:r>
          </w:p>
        </w:tc>
        <w:tc>
          <w:tcPr>
            <w:tcW w:w="3294" w:type="dxa"/>
          </w:tcPr>
          <w:p w:rsidR="00DB7E84" w:rsidRPr="00280F2C" w:rsidRDefault="00280F2C" w:rsidP="00FB098B">
            <w:pPr>
              <w:tabs>
                <w:tab w:val="left" w:pos="12180"/>
              </w:tabs>
              <w:rPr>
                <w:rFonts w:ascii="Chalkboard" w:hAnsi="Chalkboard"/>
                <w:sz w:val="18"/>
              </w:rPr>
            </w:pPr>
            <w:r>
              <w:rPr>
                <w:rFonts w:ascii="Chalkboard" w:hAnsi="Chalkboard" w:cs="Verdana"/>
                <w:sz w:val="18"/>
                <w:szCs w:val="22"/>
              </w:rPr>
              <w:t>-</w:t>
            </w:r>
            <w:proofErr w:type="gramStart"/>
            <w:r w:rsidRPr="00280F2C">
              <w:rPr>
                <w:rFonts w:ascii="Chalkboard" w:hAnsi="Chalkboard" w:cs="Verdana"/>
                <w:sz w:val="18"/>
                <w:szCs w:val="22"/>
              </w:rPr>
              <w:t>students</w:t>
            </w:r>
            <w:proofErr w:type="gramEnd"/>
            <w:r w:rsidRPr="00280F2C">
              <w:rPr>
                <w:rFonts w:ascii="Chalkboard" w:hAnsi="Chalkboard" w:cs="Verdana"/>
                <w:sz w:val="18"/>
                <w:szCs w:val="22"/>
              </w:rPr>
              <w:t xml:space="preserve"> construct a "</w:t>
            </w:r>
            <w:proofErr w:type="spellStart"/>
            <w:r w:rsidRPr="00280F2C">
              <w:rPr>
                <w:rFonts w:ascii="Chalkboard" w:hAnsi="Chalkboard" w:cs="Verdana"/>
                <w:sz w:val="18"/>
                <w:szCs w:val="22"/>
              </w:rPr>
              <w:t>Feelie</w:t>
            </w:r>
            <w:proofErr w:type="spellEnd"/>
            <w:r w:rsidRPr="00280F2C">
              <w:rPr>
                <w:rFonts w:ascii="Chalkboard" w:hAnsi="Chalkboard" w:cs="Verdana"/>
                <w:sz w:val="18"/>
                <w:szCs w:val="22"/>
              </w:rPr>
              <w:t xml:space="preserve"> Book" in which they tape or glue a different material or object on each page. Students label each page as rough, scratchy, bumpy, soft, smooth, etc.</w:t>
            </w:r>
          </w:p>
        </w:tc>
        <w:tc>
          <w:tcPr>
            <w:tcW w:w="3294" w:type="dxa"/>
          </w:tcPr>
          <w:p w:rsidR="00DB7E84" w:rsidRPr="00613563" w:rsidRDefault="009B48FD" w:rsidP="00FB098B">
            <w:pPr>
              <w:tabs>
                <w:tab w:val="left" w:pos="12180"/>
              </w:tabs>
              <w:rPr>
                <w:rFonts w:ascii="Chalkboard" w:hAnsi="Chalkboard"/>
              </w:rPr>
            </w:pPr>
            <w:r>
              <w:rPr>
                <w:rFonts w:ascii="Chalkboard" w:hAnsi="Chalkboard"/>
              </w:rPr>
              <w:t xml:space="preserve">Students will cut out pictures from magazines that </w:t>
            </w:r>
            <w:proofErr w:type="gramStart"/>
            <w:r>
              <w:rPr>
                <w:rFonts w:ascii="Chalkboard" w:hAnsi="Chalkboard"/>
              </w:rPr>
              <w:t>shows</w:t>
            </w:r>
            <w:proofErr w:type="gramEnd"/>
            <w:r>
              <w:rPr>
                <w:rFonts w:ascii="Chalkboard" w:hAnsi="Chalkboard"/>
              </w:rPr>
              <w:t xml:space="preserve"> people using the five senses. </w:t>
            </w: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Computer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Word Center</w:t>
            </w:r>
          </w:p>
        </w:tc>
        <w:tc>
          <w:tcPr>
            <w:tcW w:w="3294" w:type="dxa"/>
          </w:tcPr>
          <w:p w:rsidR="00DB7E84" w:rsidRPr="00613563" w:rsidRDefault="00DB7E84" w:rsidP="00FB098B">
            <w:pPr>
              <w:tabs>
                <w:tab w:val="left" w:pos="12180"/>
              </w:tabs>
              <w:rPr>
                <w:rFonts w:ascii="Chalkboard" w:hAnsi="Chalkboard"/>
              </w:rPr>
            </w:pP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rPr>
                <w:rFonts w:ascii="Chalkboard" w:hAnsi="Chalkboard"/>
                <w:bCs/>
                <w:sz w:val="20"/>
                <w:szCs w:val="20"/>
              </w:rPr>
            </w:pPr>
            <w:proofErr w:type="spellStart"/>
            <w:r w:rsidRPr="00613563">
              <w:rPr>
                <w:rFonts w:ascii="Chalkboard" w:hAnsi="Chalkboard"/>
                <w:bCs/>
                <w:sz w:val="20"/>
                <w:szCs w:val="20"/>
              </w:rPr>
              <w:t>Starfall</w:t>
            </w:r>
            <w:proofErr w:type="spellEnd"/>
          </w:p>
          <w:p w:rsidR="00DB7E84" w:rsidRPr="00613563" w:rsidRDefault="00DB7E84" w:rsidP="00FB098B">
            <w:pPr>
              <w:rPr>
                <w:rFonts w:ascii="Chalkboard" w:hAnsi="Chalkboard"/>
                <w:bCs/>
                <w:sz w:val="20"/>
                <w:szCs w:val="20"/>
              </w:rPr>
            </w:pPr>
            <w:r w:rsidRPr="00613563">
              <w:rPr>
                <w:rFonts w:ascii="Chalkboard" w:hAnsi="Chalkboard"/>
                <w:bCs/>
                <w:sz w:val="20"/>
                <w:szCs w:val="20"/>
              </w:rPr>
              <w:t>PBS</w:t>
            </w:r>
          </w:p>
          <w:p w:rsidR="00DB7E84" w:rsidRPr="00613563" w:rsidRDefault="00DB7E84" w:rsidP="00FB098B">
            <w:pPr>
              <w:tabs>
                <w:tab w:val="left" w:pos="12180"/>
              </w:tabs>
              <w:rPr>
                <w:rFonts w:ascii="Chalkboard" w:hAnsi="Chalkboard"/>
              </w:rPr>
            </w:pPr>
            <w:r w:rsidRPr="00613563">
              <w:rPr>
                <w:rFonts w:ascii="Chalkboard" w:hAnsi="Chalkboard"/>
                <w:bCs/>
                <w:sz w:val="20"/>
                <w:szCs w:val="20"/>
              </w:rPr>
              <w:t>Noggin</w:t>
            </w:r>
          </w:p>
        </w:tc>
        <w:tc>
          <w:tcPr>
            <w:tcW w:w="3294" w:type="dxa"/>
          </w:tcPr>
          <w:p w:rsidR="00DB7E84" w:rsidRPr="00613563" w:rsidRDefault="00B4335C" w:rsidP="00FB098B">
            <w:pPr>
              <w:tabs>
                <w:tab w:val="left" w:pos="12180"/>
              </w:tabs>
              <w:rPr>
                <w:rFonts w:ascii="Chalkboard" w:hAnsi="Chalkboard"/>
              </w:rPr>
            </w:pPr>
            <w:r>
              <w:rPr>
                <w:rFonts w:ascii="Chalkboard" w:hAnsi="Chalkboard"/>
              </w:rPr>
              <w:t>Popcorn Word Bingo</w:t>
            </w:r>
          </w:p>
        </w:tc>
        <w:tc>
          <w:tcPr>
            <w:tcW w:w="3294" w:type="dxa"/>
          </w:tcPr>
          <w:p w:rsidR="00DB7E84" w:rsidRPr="00613563" w:rsidRDefault="00DB7E84" w:rsidP="00DB7E84">
            <w:pPr>
              <w:tabs>
                <w:tab w:val="left" w:pos="5240"/>
              </w:tabs>
              <w:rPr>
                <w:rFonts w:ascii="Chalkboard" w:hAnsi="Chalkboard"/>
              </w:rPr>
            </w:pPr>
          </w:p>
        </w:tc>
      </w:tr>
      <w:tr w:rsidR="00DB7E84" w:rsidRPr="00613563">
        <w:tc>
          <w:tcPr>
            <w:tcW w:w="3294" w:type="dxa"/>
          </w:tcPr>
          <w:p w:rsidR="00061E15" w:rsidRDefault="00DB7E84" w:rsidP="00FB098B">
            <w:pPr>
              <w:tabs>
                <w:tab w:val="left" w:pos="12180"/>
              </w:tabs>
              <w:rPr>
                <w:rFonts w:ascii="Chalkboard" w:hAnsi="Chalkboard"/>
                <w:sz w:val="18"/>
              </w:rPr>
            </w:pPr>
            <w:r w:rsidRPr="00613563">
              <w:rPr>
                <w:rFonts w:ascii="Chalkboard" w:hAnsi="Chalkboard"/>
                <w:sz w:val="18"/>
              </w:rPr>
              <w:t>Things to get/make:</w:t>
            </w:r>
          </w:p>
          <w:p w:rsidR="00DB7E84" w:rsidRPr="00613563" w:rsidRDefault="00061E15" w:rsidP="00FB098B">
            <w:pPr>
              <w:tabs>
                <w:tab w:val="left" w:pos="12180"/>
              </w:tabs>
              <w:rPr>
                <w:rFonts w:ascii="Chalkboard" w:hAnsi="Chalkboard"/>
                <w:sz w:val="18"/>
              </w:rPr>
            </w:pPr>
            <w:r>
              <w:rPr>
                <w:rFonts w:ascii="Chalkboard" w:hAnsi="Chalkboard"/>
                <w:sz w:val="18"/>
              </w:rPr>
              <w:t>*3 dimensional shapes/solids</w:t>
            </w:r>
          </w:p>
          <w:p w:rsidR="00DB7E84" w:rsidRPr="00613563" w:rsidRDefault="00DB7E84" w:rsidP="00FB098B">
            <w:pPr>
              <w:tabs>
                <w:tab w:val="left" w:pos="12180"/>
              </w:tabs>
              <w:rPr>
                <w:rFonts w:ascii="Chalkboard" w:hAnsi="Chalkboard"/>
                <w:sz w:val="18"/>
              </w:rPr>
            </w:pPr>
          </w:p>
        </w:tc>
        <w:tc>
          <w:tcPr>
            <w:tcW w:w="3294" w:type="dxa"/>
          </w:tcPr>
          <w:p w:rsidR="00652972" w:rsidRDefault="00652972" w:rsidP="00FB098B">
            <w:pPr>
              <w:tabs>
                <w:tab w:val="left" w:pos="12180"/>
              </w:tabs>
              <w:rPr>
                <w:rFonts w:ascii="Chalkboard" w:hAnsi="Chalkboard"/>
                <w:sz w:val="20"/>
                <w:szCs w:val="20"/>
              </w:rPr>
            </w:pPr>
          </w:p>
          <w:p w:rsidR="00DB7E84" w:rsidRPr="00613563" w:rsidRDefault="00DB7E84" w:rsidP="00FB098B">
            <w:pPr>
              <w:tabs>
                <w:tab w:val="left" w:pos="12180"/>
              </w:tabs>
              <w:rPr>
                <w:rFonts w:ascii="Chalkboard" w:hAnsi="Chalkboard"/>
                <w:sz w:val="20"/>
                <w:szCs w:val="20"/>
              </w:rPr>
            </w:pPr>
          </w:p>
        </w:tc>
        <w:tc>
          <w:tcPr>
            <w:tcW w:w="3294" w:type="dxa"/>
          </w:tcPr>
          <w:p w:rsidR="00DB7E84" w:rsidRPr="00613563" w:rsidRDefault="00DB7E84" w:rsidP="00DB7E84">
            <w:pPr>
              <w:tabs>
                <w:tab w:val="left" w:pos="5240"/>
              </w:tabs>
              <w:rPr>
                <w:rFonts w:ascii="Chalkboard" w:hAnsi="Chalkboard"/>
              </w:rPr>
            </w:pPr>
          </w:p>
        </w:tc>
        <w:tc>
          <w:tcPr>
            <w:tcW w:w="3294" w:type="dxa"/>
          </w:tcPr>
          <w:p w:rsidR="00DB7E84" w:rsidRPr="00613563" w:rsidRDefault="00DB7E84" w:rsidP="00DB7E84">
            <w:pPr>
              <w:tabs>
                <w:tab w:val="left" w:pos="5240"/>
              </w:tabs>
              <w:rPr>
                <w:rFonts w:ascii="Chalkboard" w:hAnsi="Chalkboard"/>
              </w:rPr>
            </w:pPr>
          </w:p>
        </w:tc>
      </w:tr>
    </w:tbl>
    <w:p w:rsidR="005A3959" w:rsidRDefault="005A3959"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CC53FC" w:rsidRDefault="00CC53FC"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CC53FC" w:rsidRDefault="00CC53FC"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CC53FC" w:rsidRDefault="00CC53FC"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5A3959" w:rsidRDefault="005A3959" w:rsidP="005A3959">
      <w:pPr>
        <w:widowControl w:val="0"/>
        <w:tabs>
          <w:tab w:val="left" w:pos="220"/>
          <w:tab w:val="left" w:pos="720"/>
        </w:tabs>
        <w:autoSpaceDE w:val="0"/>
        <w:autoSpaceDN w:val="0"/>
        <w:adjustRightInd w:val="0"/>
        <w:spacing w:after="0"/>
        <w:rPr>
          <w:rFonts w:ascii="Chalkboard" w:hAnsi="Chalkboard" w:cs="Verdana"/>
          <w:b/>
          <w:sz w:val="16"/>
          <w:szCs w:val="22"/>
        </w:rPr>
      </w:pPr>
    </w:p>
    <w:p w:rsidR="0040411B" w:rsidRPr="0040411B" w:rsidRDefault="0040411B"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b/>
          <w:sz w:val="18"/>
          <w:szCs w:val="22"/>
        </w:rPr>
      </w:pPr>
      <w:r w:rsidRPr="0040411B">
        <w:rPr>
          <w:rFonts w:ascii="Chalkboard" w:hAnsi="Chalkboard" w:cs="Arial"/>
          <w:b/>
          <w:bCs/>
          <w:color w:val="001394"/>
          <w:sz w:val="18"/>
          <w:szCs w:val="64"/>
        </w:rPr>
        <w:t>Five Little Senses</w:t>
      </w:r>
      <w:r w:rsidRPr="0040411B">
        <w:rPr>
          <w:rFonts w:ascii="Chalkboard" w:hAnsi="Chalkboard" w:cs="Times"/>
          <w:b/>
          <w:bCs/>
          <w:color w:val="001394"/>
          <w:sz w:val="18"/>
          <w:szCs w:val="64"/>
        </w:rPr>
        <w:t xml:space="preserve"> </w:t>
      </w:r>
    </w:p>
    <w:p w:rsidR="0040411B" w:rsidRPr="0040411B" w:rsidRDefault="0040411B"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b/>
          <w:sz w:val="18"/>
          <w:szCs w:val="22"/>
        </w:rPr>
      </w:pPr>
      <w:r w:rsidRPr="0040411B">
        <w:rPr>
          <w:rFonts w:ascii="Chalkboard" w:hAnsi="Chalkboard" w:cs="Times"/>
          <w:color w:val="001394"/>
          <w:sz w:val="18"/>
          <w:szCs w:val="32"/>
        </w:rPr>
        <w:t> </w:t>
      </w:r>
      <w:r w:rsidRPr="0040411B">
        <w:rPr>
          <w:rFonts w:ascii="Chalkboard" w:hAnsi="Chalkboard" w:cs="Arial"/>
          <w:color w:val="001394"/>
          <w:sz w:val="18"/>
          <w:szCs w:val="48"/>
        </w:rPr>
        <w:t>Five little senses are what I need,</w:t>
      </w:r>
      <w:r w:rsidRPr="0040411B">
        <w:rPr>
          <w:rFonts w:ascii="Chalkboard" w:hAnsi="Chalkboard" w:cs="Times"/>
          <w:color w:val="001394"/>
          <w:sz w:val="18"/>
          <w:szCs w:val="32"/>
        </w:rPr>
        <w:t xml:space="preserve">  </w:t>
      </w:r>
    </w:p>
    <w:p w:rsidR="0040411B" w:rsidRPr="0040411B" w:rsidRDefault="0040411B"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b/>
          <w:sz w:val="18"/>
          <w:szCs w:val="22"/>
        </w:rPr>
      </w:pPr>
      <w:r w:rsidRPr="0040411B">
        <w:rPr>
          <w:rFonts w:ascii="Chalkboard" w:hAnsi="Chalkboard" w:cs="Arial"/>
          <w:color w:val="001394"/>
          <w:sz w:val="18"/>
          <w:szCs w:val="48"/>
        </w:rPr>
        <w:t>To use when things are near.</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Pr>
          <w:rFonts w:ascii="Chalkboard" w:hAnsi="Chalkboard" w:cs="Times"/>
          <w:color w:val="001394"/>
          <w:sz w:val="18"/>
          <w:szCs w:val="32"/>
        </w:rPr>
        <w:t xml:space="preserve">  </w:t>
      </w:r>
      <w:r w:rsidRPr="0040411B">
        <w:rPr>
          <w:rFonts w:ascii="Chalkboard" w:hAnsi="Chalkboard" w:cs="Times"/>
          <w:color w:val="001394"/>
          <w:sz w:val="18"/>
          <w:szCs w:val="32"/>
        </w:rPr>
        <w:t xml:space="preserve">  </w:t>
      </w:r>
      <w:r w:rsidRPr="0040411B">
        <w:rPr>
          <w:rFonts w:ascii="Chalkboard" w:hAnsi="Chalkboard" w:cs="Arial"/>
          <w:color w:val="001394"/>
          <w:sz w:val="18"/>
          <w:szCs w:val="48"/>
        </w:rPr>
        <w:t>I use my eyes to look and see.</w:t>
      </w:r>
      <w:r w:rsidRPr="0040411B">
        <w:rPr>
          <w:rFonts w:ascii="Chalkboard" w:hAnsi="Chalkboard" w:cs="Times"/>
          <w:color w:val="001394"/>
          <w:sz w:val="18"/>
          <w:szCs w:val="32"/>
        </w:rPr>
        <w:t xml:space="preserve">  </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Pr>
          <w:rFonts w:ascii="Chalkboard" w:hAnsi="Chalkboard" w:cs="Times"/>
          <w:color w:val="001394"/>
          <w:sz w:val="18"/>
          <w:szCs w:val="32"/>
        </w:rPr>
        <w:t xml:space="preserve">   </w:t>
      </w:r>
      <w:r w:rsidRPr="0040411B">
        <w:rPr>
          <w:rFonts w:ascii="Chalkboard" w:hAnsi="Chalkboard" w:cs="Arial"/>
          <w:color w:val="001394"/>
          <w:sz w:val="18"/>
          <w:szCs w:val="48"/>
        </w:rPr>
        <w:t>I use my ears to hear.</w:t>
      </w:r>
      <w:r w:rsidRPr="0040411B">
        <w:rPr>
          <w:rFonts w:ascii="Chalkboard" w:hAnsi="Chalkboard" w:cs="Times"/>
          <w:color w:val="001394"/>
          <w:sz w:val="18"/>
          <w:szCs w:val="32"/>
        </w:rPr>
        <w:t xml:space="preserve"> </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Pr>
          <w:rFonts w:ascii="Chalkboard" w:hAnsi="Chalkboard" w:cs="Arial"/>
          <w:color w:val="001394"/>
          <w:sz w:val="18"/>
          <w:szCs w:val="48"/>
        </w:rPr>
        <w:t xml:space="preserve">   </w:t>
      </w:r>
      <w:r w:rsidRPr="0040411B">
        <w:rPr>
          <w:rFonts w:ascii="Chalkboard" w:hAnsi="Chalkboard" w:cs="Arial"/>
          <w:color w:val="001394"/>
          <w:sz w:val="18"/>
          <w:szCs w:val="48"/>
        </w:rPr>
        <w:t>I use my nose to smell things.</w:t>
      </w:r>
      <w:r w:rsidRPr="0040411B">
        <w:rPr>
          <w:rFonts w:ascii="Chalkboard" w:hAnsi="Chalkboard" w:cs="Times"/>
          <w:color w:val="001394"/>
          <w:sz w:val="18"/>
          <w:szCs w:val="32"/>
        </w:rPr>
        <w:t xml:space="preserve">  </w:t>
      </w:r>
    </w:p>
    <w:p w:rsidR="0040411B" w:rsidRDefault="0040411B" w:rsidP="0040411B">
      <w:pPr>
        <w:widowControl w:val="0"/>
        <w:tabs>
          <w:tab w:val="left" w:pos="220"/>
          <w:tab w:val="left" w:pos="720"/>
        </w:tabs>
        <w:autoSpaceDE w:val="0"/>
        <w:autoSpaceDN w:val="0"/>
        <w:adjustRightInd w:val="0"/>
        <w:spacing w:after="0"/>
        <w:rPr>
          <w:rFonts w:ascii="Chalkboard" w:hAnsi="Chalkboard" w:cs="Arial"/>
          <w:color w:val="001394"/>
          <w:sz w:val="18"/>
          <w:szCs w:val="48"/>
        </w:rPr>
      </w:pPr>
      <w:r>
        <w:rPr>
          <w:rFonts w:ascii="Chalkboard" w:hAnsi="Chalkboard" w:cs="Arial"/>
          <w:color w:val="001394"/>
          <w:sz w:val="18"/>
          <w:szCs w:val="48"/>
        </w:rPr>
        <w:t xml:space="preserve">   </w:t>
      </w:r>
      <w:r w:rsidRPr="0040411B">
        <w:rPr>
          <w:rFonts w:ascii="Chalkboard" w:hAnsi="Chalkboard" w:cs="Arial"/>
          <w:color w:val="001394"/>
          <w:sz w:val="18"/>
          <w:szCs w:val="48"/>
        </w:rPr>
        <w:t>I use my hands to touch.</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sidRPr="0040411B">
        <w:rPr>
          <w:rFonts w:ascii="Chalkboard" w:hAnsi="Chalkboard" w:cs="Times"/>
          <w:color w:val="001394"/>
          <w:sz w:val="18"/>
          <w:szCs w:val="32"/>
        </w:rPr>
        <w:t xml:space="preserve"> </w:t>
      </w:r>
      <w:r>
        <w:rPr>
          <w:rFonts w:ascii="Chalkboard" w:hAnsi="Chalkboard" w:cs="Times"/>
          <w:color w:val="001394"/>
          <w:sz w:val="18"/>
          <w:szCs w:val="32"/>
        </w:rPr>
        <w:t xml:space="preserve">  </w:t>
      </w:r>
      <w:r w:rsidRPr="0040411B">
        <w:rPr>
          <w:rFonts w:ascii="Chalkboard" w:hAnsi="Chalkboard" w:cs="Times"/>
          <w:color w:val="001394"/>
          <w:sz w:val="18"/>
          <w:szCs w:val="32"/>
        </w:rPr>
        <w:t> </w:t>
      </w:r>
      <w:r w:rsidRPr="0040411B">
        <w:rPr>
          <w:rFonts w:ascii="Chalkboard" w:hAnsi="Chalkboard" w:cs="Arial"/>
          <w:color w:val="001394"/>
          <w:sz w:val="18"/>
          <w:szCs w:val="48"/>
        </w:rPr>
        <w:t>I use my mouth to taste</w:t>
      </w:r>
      <w:r w:rsidRPr="0040411B">
        <w:rPr>
          <w:rFonts w:ascii="Chalkboard" w:hAnsi="Chalkboard" w:cs="Times"/>
          <w:color w:val="001394"/>
          <w:sz w:val="18"/>
          <w:szCs w:val="32"/>
        </w:rPr>
        <w:t xml:space="preserve"> </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Pr>
          <w:rFonts w:ascii="Chalkboard" w:hAnsi="Chalkboard" w:cs="Times"/>
          <w:color w:val="001394"/>
          <w:sz w:val="18"/>
          <w:szCs w:val="32"/>
        </w:rPr>
        <w:t xml:space="preserve">   </w:t>
      </w:r>
      <w:r w:rsidRPr="0040411B">
        <w:rPr>
          <w:rFonts w:ascii="Chalkboard" w:hAnsi="Chalkboard" w:cs="Times"/>
          <w:color w:val="001394"/>
          <w:sz w:val="18"/>
          <w:szCs w:val="32"/>
        </w:rPr>
        <w:t> </w:t>
      </w:r>
      <w:r w:rsidRPr="0040411B">
        <w:rPr>
          <w:rFonts w:ascii="Chalkboard" w:hAnsi="Chalkboard" w:cs="Arial"/>
          <w:color w:val="001394"/>
          <w:sz w:val="18"/>
          <w:szCs w:val="48"/>
        </w:rPr>
        <w:t>The things I love to eat so much.</w:t>
      </w:r>
      <w:r w:rsidRPr="0040411B">
        <w:rPr>
          <w:rFonts w:ascii="Chalkboard" w:hAnsi="Chalkboard" w:cs="Times"/>
          <w:color w:val="001394"/>
          <w:sz w:val="18"/>
          <w:szCs w:val="32"/>
        </w:rPr>
        <w:t xml:space="preserve"> </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sidRPr="0040411B">
        <w:rPr>
          <w:rFonts w:ascii="Chalkboard" w:hAnsi="Chalkboard" w:cs="Times"/>
          <w:color w:val="001394"/>
          <w:sz w:val="18"/>
          <w:szCs w:val="32"/>
        </w:rPr>
        <w:t> </w:t>
      </w:r>
      <w:r>
        <w:rPr>
          <w:rFonts w:ascii="Chalkboard" w:hAnsi="Chalkboard" w:cs="Times"/>
          <w:color w:val="001394"/>
          <w:sz w:val="18"/>
          <w:szCs w:val="32"/>
        </w:rPr>
        <w:t xml:space="preserve">   </w:t>
      </w:r>
      <w:proofErr w:type="gramStart"/>
      <w:r w:rsidRPr="0040411B">
        <w:rPr>
          <w:rFonts w:ascii="Chalkboard" w:hAnsi="Chalkboard" w:cs="Arial"/>
          <w:color w:val="001394"/>
          <w:sz w:val="18"/>
          <w:szCs w:val="48"/>
        </w:rPr>
        <w:t>Five</w:t>
      </w:r>
      <w:proofErr w:type="gramEnd"/>
      <w:r w:rsidRPr="0040411B">
        <w:rPr>
          <w:rFonts w:ascii="Chalkboard" w:hAnsi="Chalkboard" w:cs="Arial"/>
          <w:color w:val="001394"/>
          <w:sz w:val="18"/>
          <w:szCs w:val="48"/>
        </w:rPr>
        <w:t xml:space="preserve"> little senses standing in a row,</w:t>
      </w:r>
      <w:r w:rsidRPr="0040411B">
        <w:rPr>
          <w:rFonts w:ascii="Chalkboard" w:hAnsi="Chalkboard" w:cs="Times"/>
          <w:color w:val="001394"/>
          <w:sz w:val="18"/>
          <w:szCs w:val="32"/>
        </w:rPr>
        <w:t xml:space="preserve"> </w:t>
      </w:r>
    </w:p>
    <w:p w:rsidR="0040411B" w:rsidRDefault="0040411B" w:rsidP="0040411B">
      <w:pPr>
        <w:widowControl w:val="0"/>
        <w:tabs>
          <w:tab w:val="left" w:pos="220"/>
          <w:tab w:val="left" w:pos="720"/>
        </w:tabs>
        <w:autoSpaceDE w:val="0"/>
        <w:autoSpaceDN w:val="0"/>
        <w:adjustRightInd w:val="0"/>
        <w:spacing w:after="0"/>
        <w:rPr>
          <w:rFonts w:ascii="Chalkboard" w:hAnsi="Chalkboard" w:cs="Times"/>
          <w:color w:val="001394"/>
          <w:sz w:val="18"/>
          <w:szCs w:val="32"/>
        </w:rPr>
      </w:pPr>
      <w:r w:rsidRPr="0040411B">
        <w:rPr>
          <w:rFonts w:ascii="Chalkboard" w:hAnsi="Chalkboard" w:cs="Times"/>
          <w:color w:val="001394"/>
          <w:sz w:val="18"/>
          <w:szCs w:val="32"/>
        </w:rPr>
        <w:t> </w:t>
      </w:r>
      <w:r>
        <w:rPr>
          <w:rFonts w:ascii="Chalkboard" w:hAnsi="Chalkboard" w:cs="Times"/>
          <w:color w:val="001394"/>
          <w:sz w:val="18"/>
          <w:szCs w:val="32"/>
        </w:rPr>
        <w:t xml:space="preserve">   </w:t>
      </w:r>
      <w:proofErr w:type="gramStart"/>
      <w:r w:rsidRPr="0040411B">
        <w:rPr>
          <w:rFonts w:ascii="Chalkboard" w:hAnsi="Chalkboard" w:cs="Arial"/>
          <w:color w:val="001394"/>
          <w:sz w:val="18"/>
          <w:szCs w:val="48"/>
        </w:rPr>
        <w:t>To</w:t>
      </w:r>
      <w:proofErr w:type="gramEnd"/>
      <w:r w:rsidRPr="0040411B">
        <w:rPr>
          <w:rFonts w:ascii="Chalkboard" w:hAnsi="Chalkboard" w:cs="Arial"/>
          <w:color w:val="001394"/>
          <w:sz w:val="18"/>
          <w:szCs w:val="48"/>
        </w:rPr>
        <w:t xml:space="preserve"> see, hear, smell, touch and taste</w:t>
      </w:r>
      <w:r w:rsidRPr="0040411B">
        <w:rPr>
          <w:rFonts w:ascii="Chalkboard" w:hAnsi="Chalkboard" w:cs="Times"/>
          <w:color w:val="001394"/>
          <w:sz w:val="18"/>
          <w:szCs w:val="32"/>
        </w:rPr>
        <w:t xml:space="preserve"> </w:t>
      </w:r>
    </w:p>
    <w:p w:rsidR="005A3959" w:rsidRPr="0040411B" w:rsidRDefault="0040411B" w:rsidP="0040411B">
      <w:pPr>
        <w:widowControl w:val="0"/>
        <w:tabs>
          <w:tab w:val="left" w:pos="220"/>
          <w:tab w:val="left" w:pos="720"/>
        </w:tabs>
        <w:autoSpaceDE w:val="0"/>
        <w:autoSpaceDN w:val="0"/>
        <w:adjustRightInd w:val="0"/>
        <w:spacing w:after="0"/>
        <w:rPr>
          <w:rFonts w:ascii="Chalkboard" w:hAnsi="Chalkboard" w:cs="Verdana"/>
          <w:b/>
          <w:sz w:val="18"/>
          <w:szCs w:val="22"/>
        </w:rPr>
      </w:pPr>
      <w:r>
        <w:rPr>
          <w:rFonts w:ascii="Chalkboard" w:hAnsi="Chalkboard" w:cs="Times"/>
          <w:color w:val="001394"/>
          <w:sz w:val="18"/>
          <w:szCs w:val="32"/>
        </w:rPr>
        <w:t xml:space="preserve">   </w:t>
      </w:r>
      <w:r w:rsidRPr="0040411B">
        <w:rPr>
          <w:rFonts w:ascii="Chalkboard" w:hAnsi="Chalkboard" w:cs="Times"/>
          <w:color w:val="001394"/>
          <w:sz w:val="18"/>
          <w:szCs w:val="32"/>
        </w:rPr>
        <w:t> </w:t>
      </w:r>
      <w:r w:rsidRPr="0040411B">
        <w:rPr>
          <w:rFonts w:ascii="Chalkboard" w:hAnsi="Chalkboard" w:cs="Arial"/>
          <w:color w:val="001394"/>
          <w:sz w:val="18"/>
          <w:szCs w:val="48"/>
        </w:rPr>
        <w:t>The things I need to know.</w:t>
      </w:r>
    </w:p>
    <w:p w:rsidR="005A3959" w:rsidRDefault="005A3959"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b/>
          <w:sz w:val="16"/>
          <w:szCs w:val="22"/>
        </w:rPr>
      </w:pPr>
    </w:p>
    <w:p w:rsidR="00652972" w:rsidRPr="00652972" w:rsidRDefault="00652972"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b/>
          <w:sz w:val="16"/>
          <w:szCs w:val="22"/>
        </w:rPr>
      </w:pPr>
      <w:r w:rsidRPr="00652972">
        <w:rPr>
          <w:rFonts w:ascii="Chalkboard" w:hAnsi="Chalkboard" w:cs="Verdana"/>
          <w:b/>
          <w:sz w:val="16"/>
          <w:szCs w:val="22"/>
        </w:rPr>
        <w:t>Hearing Activity</w:t>
      </w:r>
      <w:r w:rsidR="00704947">
        <w:rPr>
          <w:rFonts w:ascii="Chalkboard" w:hAnsi="Chalkboard" w:cs="Verdana"/>
          <w:b/>
          <w:sz w:val="16"/>
          <w:szCs w:val="22"/>
        </w:rPr>
        <w:t xml:space="preserve"> (Objects Vibrate)</w:t>
      </w:r>
    </w:p>
    <w:p w:rsidR="00652972" w:rsidRPr="00652972" w:rsidRDefault="00652972"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652972">
        <w:rPr>
          <w:rFonts w:ascii="Chalkboard" w:hAnsi="Chalkboard" w:cs="Verdana"/>
          <w:sz w:val="16"/>
          <w:szCs w:val="22"/>
        </w:rPr>
        <w:t>Strike a turning fork and dip it in water.</w:t>
      </w:r>
    </w:p>
    <w:p w:rsidR="00652972" w:rsidRPr="00652972" w:rsidRDefault="00652972"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652972">
        <w:rPr>
          <w:rFonts w:ascii="Chalkboard" w:hAnsi="Chalkboard" w:cs="Verdana"/>
          <w:sz w:val="16"/>
          <w:szCs w:val="22"/>
        </w:rPr>
        <w:t>Sprinkle cereal flakes on a drum, then tap the top of the drum.</w:t>
      </w:r>
    </w:p>
    <w:p w:rsidR="00652972" w:rsidRPr="00652972" w:rsidRDefault="00652972"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652972">
        <w:rPr>
          <w:rFonts w:ascii="Chalkboard" w:hAnsi="Chalkboard" w:cs="Verdana"/>
          <w:sz w:val="16"/>
          <w:szCs w:val="22"/>
        </w:rPr>
        <w:t>Stretch a rubber band between two fingers and pluck it; stretch the elastic farther and pluck it again.</w:t>
      </w:r>
    </w:p>
    <w:p w:rsidR="00652972" w:rsidRPr="00652972" w:rsidRDefault="00652972"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652972">
        <w:rPr>
          <w:rFonts w:ascii="Chalkboard" w:hAnsi="Chalkboard" w:cs="Verdana"/>
          <w:sz w:val="16"/>
          <w:szCs w:val="22"/>
        </w:rPr>
        <w:t>Put your hand on the top of a playing radio. Describe sounds and changes of sounds of different objects.</w:t>
      </w:r>
    </w:p>
    <w:p w:rsidR="00652972" w:rsidRPr="00652972" w:rsidRDefault="00652972" w:rsidP="0065297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652972">
        <w:rPr>
          <w:rFonts w:ascii="Chalkboard" w:hAnsi="Chalkboard" w:cs="Verdana"/>
          <w:sz w:val="16"/>
          <w:szCs w:val="22"/>
        </w:rPr>
        <w:t xml:space="preserve">Put your fingers on the front of your throat, very close to your "voice box." Be careful that you don't press hard enough to hurt yourself. Make a noise. Describe </w:t>
      </w:r>
      <w:r>
        <w:rPr>
          <w:rFonts w:ascii="Chalkboard" w:hAnsi="Chalkboard" w:cs="Verdana"/>
          <w:sz w:val="16"/>
          <w:szCs w:val="22"/>
        </w:rPr>
        <w:t xml:space="preserve">what you </w:t>
      </w:r>
      <w:r w:rsidRPr="00652972">
        <w:rPr>
          <w:rFonts w:ascii="Chalkboard" w:hAnsi="Chalkboard" w:cs="Verdana"/>
          <w:sz w:val="16"/>
          <w:szCs w:val="22"/>
        </w:rPr>
        <w:t>felt in your throat as the noise was coming out.</w:t>
      </w:r>
    </w:p>
    <w:p w:rsidR="00652972" w:rsidRPr="00652972" w:rsidRDefault="00652972" w:rsidP="00652972">
      <w:pPr>
        <w:widowControl w:val="0"/>
        <w:autoSpaceDE w:val="0"/>
        <w:autoSpaceDN w:val="0"/>
        <w:adjustRightInd w:val="0"/>
        <w:spacing w:after="0"/>
        <w:rPr>
          <w:rFonts w:ascii="Chalkboard" w:hAnsi="Chalkboard" w:cs="Verdana"/>
          <w:sz w:val="16"/>
          <w:szCs w:val="22"/>
        </w:rPr>
      </w:pPr>
      <w:r w:rsidRPr="00652972">
        <w:rPr>
          <w:rFonts w:ascii="Chalkboard" w:hAnsi="Chalkboard" w:cs="Verdana"/>
          <w:b/>
          <w:bCs/>
          <w:i/>
          <w:iCs/>
          <w:sz w:val="16"/>
          <w:szCs w:val="22"/>
        </w:rPr>
        <w:t>Questions</w:t>
      </w:r>
    </w:p>
    <w:p w:rsidR="00652972" w:rsidRDefault="00652972" w:rsidP="00652972">
      <w:pPr>
        <w:widowControl w:val="0"/>
        <w:tabs>
          <w:tab w:val="left" w:pos="220"/>
          <w:tab w:val="left" w:pos="720"/>
        </w:tabs>
        <w:autoSpaceDE w:val="0"/>
        <w:autoSpaceDN w:val="0"/>
        <w:adjustRightInd w:val="0"/>
        <w:spacing w:after="0"/>
        <w:rPr>
          <w:rFonts w:ascii="Chalkboard" w:hAnsi="Chalkboard" w:cs="Verdana"/>
          <w:sz w:val="16"/>
          <w:szCs w:val="22"/>
        </w:rPr>
      </w:pPr>
      <w:r w:rsidRPr="00652972">
        <w:rPr>
          <w:rFonts w:ascii="Chalkboard" w:hAnsi="Chalkboard" w:cs="Verdana"/>
          <w:sz w:val="16"/>
          <w:szCs w:val="22"/>
        </w:rPr>
        <w:tab/>
        <w:t>What did you feel when you touched th</w:t>
      </w:r>
      <w:r>
        <w:rPr>
          <w:rFonts w:ascii="Chalkboard" w:hAnsi="Chalkboard" w:cs="Verdana"/>
          <w:sz w:val="16"/>
          <w:szCs w:val="22"/>
        </w:rPr>
        <w:t>e turning fork after you hit it?</w:t>
      </w:r>
      <w:r w:rsidRPr="00652972">
        <w:rPr>
          <w:rFonts w:ascii="Chalkboard" w:hAnsi="Chalkboard" w:cs="Verdana"/>
          <w:sz w:val="16"/>
          <w:szCs w:val="22"/>
        </w:rPr>
        <w:tab/>
      </w:r>
      <w:r w:rsidRPr="00652972">
        <w:rPr>
          <w:rFonts w:ascii="Chalkboard" w:hAnsi="Chalkboard" w:cs="Verdana"/>
          <w:sz w:val="16"/>
          <w:szCs w:val="22"/>
        </w:rPr>
        <w:tab/>
      </w:r>
    </w:p>
    <w:p w:rsidR="00652972" w:rsidRDefault="00652972" w:rsidP="00652972">
      <w:pPr>
        <w:widowControl w:val="0"/>
        <w:tabs>
          <w:tab w:val="left" w:pos="220"/>
          <w:tab w:val="left" w:pos="720"/>
        </w:tabs>
        <w:autoSpaceDE w:val="0"/>
        <w:autoSpaceDN w:val="0"/>
        <w:adjustRightInd w:val="0"/>
        <w:spacing w:after="0"/>
        <w:rPr>
          <w:rFonts w:ascii="Chalkboard" w:hAnsi="Chalkboard" w:cs="Verdana"/>
          <w:sz w:val="16"/>
          <w:szCs w:val="22"/>
        </w:rPr>
      </w:pPr>
      <w:r w:rsidRPr="00652972">
        <w:rPr>
          <w:rFonts w:ascii="Chalkboard" w:hAnsi="Chalkboard" w:cs="Verdana"/>
          <w:sz w:val="16"/>
          <w:szCs w:val="22"/>
        </w:rPr>
        <w:t>What did the rubber band do when you plucked it? What did it do when you stretched it farther and then plucked it?</w:t>
      </w:r>
    </w:p>
    <w:p w:rsidR="00DF2992" w:rsidRPr="00652972" w:rsidRDefault="00652972" w:rsidP="00652972">
      <w:pPr>
        <w:widowControl w:val="0"/>
        <w:tabs>
          <w:tab w:val="left" w:pos="220"/>
          <w:tab w:val="left" w:pos="720"/>
        </w:tabs>
        <w:autoSpaceDE w:val="0"/>
        <w:autoSpaceDN w:val="0"/>
        <w:adjustRightInd w:val="0"/>
        <w:spacing w:after="0"/>
        <w:rPr>
          <w:rFonts w:ascii="Chalkboard" w:hAnsi="Chalkboard" w:cs="Verdana"/>
          <w:sz w:val="16"/>
          <w:szCs w:val="22"/>
        </w:rPr>
      </w:pPr>
      <w:r w:rsidRPr="00652972">
        <w:rPr>
          <w:rFonts w:ascii="Chalkboard" w:hAnsi="Chalkboard" w:cs="Verdana"/>
          <w:sz w:val="16"/>
          <w:szCs w:val="22"/>
        </w:rPr>
        <w:tab/>
        <w:t>What was each one of these objects doing as it was making a sound, including your throat?</w:t>
      </w:r>
    </w:p>
    <w:p w:rsidR="00652972" w:rsidRDefault="00652972" w:rsidP="00DB7E84">
      <w:pPr>
        <w:tabs>
          <w:tab w:val="left" w:pos="5240"/>
        </w:tabs>
        <w:rPr>
          <w:rFonts w:ascii="Chalkboard" w:hAnsi="Chalkboard"/>
          <w:sz w:val="20"/>
        </w:rPr>
      </w:pPr>
    </w:p>
    <w:p w:rsidR="00DF2992" w:rsidRPr="00731C7B" w:rsidRDefault="00DF2992" w:rsidP="00DB7E84">
      <w:pPr>
        <w:tabs>
          <w:tab w:val="left" w:pos="5240"/>
        </w:tabs>
        <w:rPr>
          <w:rFonts w:ascii="Chalkboard" w:hAnsi="Chalkboard"/>
          <w:sz w:val="20"/>
        </w:rPr>
      </w:pPr>
      <w:r w:rsidRPr="00731C7B">
        <w:rPr>
          <w:rFonts w:ascii="Chalkboard" w:hAnsi="Chalkboard"/>
          <w:sz w:val="20"/>
        </w:rPr>
        <w:t>Wednesday—Lesson on eye (a</w:t>
      </w:r>
      <w:r w:rsidR="00731C7B" w:rsidRPr="00731C7B">
        <w:rPr>
          <w:rFonts w:ascii="Chalkboard" w:hAnsi="Chalkboard"/>
          <w:sz w:val="20"/>
        </w:rPr>
        <w:t>dditional information</w:t>
      </w:r>
      <w:r w:rsidRPr="00731C7B">
        <w:rPr>
          <w:rFonts w:ascii="Chalkboard" w:hAnsi="Chalkboard"/>
          <w:sz w:val="20"/>
        </w:rPr>
        <w:t>)</w:t>
      </w:r>
    </w:p>
    <w:p w:rsidR="00DF2992" w:rsidRPr="00DF2992" w:rsidRDefault="00DF2992" w:rsidP="00DF2992">
      <w:pPr>
        <w:widowControl w:val="0"/>
        <w:autoSpaceDE w:val="0"/>
        <w:autoSpaceDN w:val="0"/>
        <w:adjustRightInd w:val="0"/>
        <w:spacing w:after="220"/>
        <w:rPr>
          <w:rFonts w:ascii="Chalkboard" w:hAnsi="Chalkboard" w:cs="Verdana"/>
          <w:sz w:val="16"/>
          <w:szCs w:val="22"/>
        </w:rPr>
      </w:pPr>
      <w:r w:rsidRPr="00DF2992">
        <w:rPr>
          <w:rFonts w:ascii="Chalkboard" w:hAnsi="Chalkboard" w:cs="Verdana"/>
          <w:sz w:val="16"/>
          <w:szCs w:val="22"/>
        </w:rPr>
        <w:t xml:space="preserve">Show the students the book </w:t>
      </w:r>
      <w:r w:rsidRPr="00DF2992">
        <w:rPr>
          <w:rFonts w:ascii="Chalkboard" w:hAnsi="Chalkboard" w:cs="Verdana"/>
          <w:b/>
          <w:bCs/>
          <w:sz w:val="16"/>
          <w:szCs w:val="22"/>
        </w:rPr>
        <w:t xml:space="preserve">Brown Bear, Brown Bear, What Do You See? </w:t>
      </w:r>
      <w:r w:rsidRPr="00DF2992">
        <w:rPr>
          <w:rFonts w:ascii="Chalkboard" w:hAnsi="Chalkboard" w:cs="Verdana"/>
          <w:sz w:val="16"/>
          <w:szCs w:val="22"/>
        </w:rPr>
        <w:t xml:space="preserve">Ask the students to predict what the story is about; read the book. Discuss the story with the students. </w:t>
      </w:r>
    </w:p>
    <w:p w:rsidR="00DF2992" w:rsidRPr="00DF2992" w:rsidRDefault="00DF2992" w:rsidP="00DF299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DF2992">
        <w:rPr>
          <w:rFonts w:ascii="Chalkboard" w:hAnsi="Chalkboard" w:cs="Verdana"/>
          <w:sz w:val="16"/>
          <w:szCs w:val="22"/>
        </w:rPr>
        <w:t>Students, discuss how difficult it was for you to identify a person by just feeling and guessing. How do we recognize each other by sight? What things do we look for? Students discuss how they rely on hearing and feeling to move around when they can't see. How is this feeling the same as when you walk around in the dark? Is it easy to catch the beanbag with your eyes covered? Which way is easier - with your eyes open or closed? Why? What part of your body do you use to see?</w:t>
      </w:r>
    </w:p>
    <w:p w:rsidR="00DF2992" w:rsidRPr="00DF2992" w:rsidRDefault="00DF2992" w:rsidP="00DF2992">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DF2992">
        <w:rPr>
          <w:rFonts w:ascii="Chalkboard" w:hAnsi="Chalkboard" w:cs="Verdana"/>
          <w:sz w:val="16"/>
          <w:szCs w:val="22"/>
        </w:rPr>
        <w:t>While showing a diagram of the eye, the teacher tells the students about the various parts of the eye and their functions. For example: Our senses are the way we find out about the world we live in. We learn with our senses. We see with our eyes, and sight tells us about things that are outside of our bodies. Our eyes give us pictures, or images, of the way things look. You can see to read, to tell where you're going, to play games or to find your friends. Your eyes show you light, color, shape, and size. Your eyes can help you decide how far something is.</w:t>
      </w:r>
    </w:p>
    <w:p w:rsidR="00DF2992" w:rsidRPr="00DF2992" w:rsidRDefault="00DF2992" w:rsidP="00DF2992">
      <w:pPr>
        <w:widowControl w:val="0"/>
        <w:autoSpaceDE w:val="0"/>
        <w:autoSpaceDN w:val="0"/>
        <w:adjustRightInd w:val="0"/>
        <w:spacing w:after="220"/>
        <w:rPr>
          <w:rFonts w:ascii="Chalkboard" w:hAnsi="Chalkboard" w:cs="Verdana"/>
          <w:sz w:val="16"/>
          <w:szCs w:val="22"/>
        </w:rPr>
      </w:pPr>
      <w:r w:rsidRPr="00DF2992">
        <w:rPr>
          <w:rFonts w:ascii="Chalkboard" w:hAnsi="Chalkboard" w:cs="Verdana"/>
          <w:sz w:val="16"/>
          <w:szCs w:val="22"/>
        </w:rPr>
        <w:t xml:space="preserve">There are many parts to your eye, and each one of them helps you to see. The light goes in through an opening called the </w:t>
      </w:r>
      <w:r w:rsidRPr="00DF2992">
        <w:rPr>
          <w:rFonts w:ascii="Chalkboard" w:hAnsi="Chalkboard" w:cs="Verdana"/>
          <w:b/>
          <w:bCs/>
          <w:sz w:val="16"/>
          <w:szCs w:val="22"/>
        </w:rPr>
        <w:t xml:space="preserve">pupil. </w:t>
      </w:r>
      <w:r w:rsidRPr="00DF2992">
        <w:rPr>
          <w:rFonts w:ascii="Chalkboard" w:hAnsi="Chalkboard" w:cs="Verdana"/>
          <w:sz w:val="16"/>
          <w:szCs w:val="22"/>
        </w:rPr>
        <w:t xml:space="preserve">That's the black dot in the center of your eye. The iris, or colored part around the pupil, can change the size of the opening, letting in more or less light. The lens focuses the light rays on the </w:t>
      </w:r>
      <w:r w:rsidRPr="00DF2992">
        <w:rPr>
          <w:rFonts w:ascii="Chalkboard" w:hAnsi="Chalkboard" w:cs="Verdana"/>
          <w:b/>
          <w:bCs/>
          <w:sz w:val="16"/>
          <w:szCs w:val="22"/>
        </w:rPr>
        <w:t xml:space="preserve">retina; </w:t>
      </w:r>
      <w:r w:rsidRPr="00DF2992">
        <w:rPr>
          <w:rFonts w:ascii="Chalkboard" w:hAnsi="Chalkboard" w:cs="Verdana"/>
          <w:sz w:val="16"/>
          <w:szCs w:val="22"/>
        </w:rPr>
        <w:t xml:space="preserve">the </w:t>
      </w:r>
      <w:r w:rsidRPr="00DF2992">
        <w:rPr>
          <w:rFonts w:ascii="Chalkboard" w:hAnsi="Chalkboard" w:cs="Verdana"/>
          <w:b/>
          <w:bCs/>
          <w:sz w:val="16"/>
          <w:szCs w:val="22"/>
        </w:rPr>
        <w:t xml:space="preserve">cornea </w:t>
      </w:r>
      <w:r w:rsidRPr="00DF2992">
        <w:rPr>
          <w:rFonts w:ascii="Chalkboard" w:hAnsi="Chalkboard" w:cs="Verdana"/>
          <w:sz w:val="16"/>
          <w:szCs w:val="22"/>
        </w:rPr>
        <w:t xml:space="preserve">protects the lens. When you look at your eyes in the mirror, you're only seeing a part of them. The whole eye is shaped like a round ball, most of it is inside your head and protected by your skull. Your </w:t>
      </w:r>
      <w:r w:rsidRPr="00DF2992">
        <w:rPr>
          <w:rFonts w:ascii="Chalkboard" w:hAnsi="Chalkboard" w:cs="Verdana"/>
          <w:b/>
          <w:bCs/>
          <w:sz w:val="16"/>
          <w:szCs w:val="22"/>
        </w:rPr>
        <w:t xml:space="preserve">eyelids </w:t>
      </w:r>
      <w:r w:rsidRPr="00DF2992">
        <w:rPr>
          <w:rFonts w:ascii="Chalkboard" w:hAnsi="Chalkboard" w:cs="Verdana"/>
          <w:sz w:val="16"/>
          <w:szCs w:val="22"/>
        </w:rPr>
        <w:t xml:space="preserve">and </w:t>
      </w:r>
      <w:r w:rsidRPr="00DF2992">
        <w:rPr>
          <w:rFonts w:ascii="Chalkboard" w:hAnsi="Chalkboard" w:cs="Verdana"/>
          <w:b/>
          <w:bCs/>
          <w:sz w:val="16"/>
          <w:szCs w:val="22"/>
        </w:rPr>
        <w:t xml:space="preserve">eyelashes </w:t>
      </w:r>
      <w:r w:rsidRPr="00DF2992">
        <w:rPr>
          <w:rFonts w:ascii="Chalkboard" w:hAnsi="Chalkboard" w:cs="Verdana"/>
          <w:sz w:val="16"/>
          <w:szCs w:val="22"/>
        </w:rPr>
        <w:t>protect your eyes too. Your eyelids make it possible for you to close your eyes, shutting out the light when you are tired. Closing your eyes makes it easier for you to go to sleep.</w:t>
      </w:r>
    </w:p>
    <w:p w:rsidR="00DF2992" w:rsidRPr="00DF2992" w:rsidRDefault="00DF2992" w:rsidP="00DF2992">
      <w:pPr>
        <w:widowControl w:val="0"/>
        <w:autoSpaceDE w:val="0"/>
        <w:autoSpaceDN w:val="0"/>
        <w:adjustRightInd w:val="0"/>
        <w:spacing w:after="220"/>
        <w:rPr>
          <w:rFonts w:ascii="Chalkboard" w:hAnsi="Chalkboard" w:cs="Verdana"/>
          <w:sz w:val="16"/>
          <w:szCs w:val="22"/>
        </w:rPr>
      </w:pPr>
      <w:r w:rsidRPr="00DF2992">
        <w:rPr>
          <w:rFonts w:ascii="Chalkboard" w:hAnsi="Chalkboard" w:cs="Verdana"/>
          <w:sz w:val="16"/>
          <w:szCs w:val="22"/>
        </w:rPr>
        <w:t xml:space="preserve">Light strikes something and bounces off. This reflected light, the light that bounces off the thing you are looking at, travels into your eyes through the pupil. As the light enters the eye, it passes through the lens. The lens helps to take out the fuzzy look of the thing you are looking at, focusing the image. As the light goes through the lens, it turns upside down! When the upside down image shines on the back of your eye, it strikes the </w:t>
      </w:r>
      <w:r w:rsidRPr="00DF2992">
        <w:rPr>
          <w:rFonts w:ascii="Chalkboard" w:hAnsi="Chalkboard" w:cs="Verdana"/>
          <w:b/>
          <w:bCs/>
          <w:sz w:val="16"/>
          <w:szCs w:val="22"/>
        </w:rPr>
        <w:t xml:space="preserve">retina. </w:t>
      </w:r>
      <w:r w:rsidRPr="00DF2992">
        <w:rPr>
          <w:rFonts w:ascii="Chalkboard" w:hAnsi="Chalkboard" w:cs="Verdana"/>
          <w:sz w:val="16"/>
          <w:szCs w:val="22"/>
        </w:rPr>
        <w:t xml:space="preserve">The </w:t>
      </w:r>
      <w:r w:rsidRPr="00DF2992">
        <w:rPr>
          <w:rFonts w:ascii="Chalkboard" w:hAnsi="Chalkboard" w:cs="Verdana"/>
          <w:b/>
          <w:bCs/>
          <w:sz w:val="16"/>
          <w:szCs w:val="22"/>
        </w:rPr>
        <w:t xml:space="preserve">retina </w:t>
      </w:r>
      <w:r w:rsidRPr="00DF2992">
        <w:rPr>
          <w:rFonts w:ascii="Chalkboard" w:hAnsi="Chalkboard" w:cs="Verdana"/>
          <w:sz w:val="16"/>
          <w:szCs w:val="22"/>
        </w:rPr>
        <w:t xml:space="preserve">contains the </w:t>
      </w:r>
      <w:r w:rsidRPr="00DF2992">
        <w:rPr>
          <w:rFonts w:ascii="Chalkboard" w:hAnsi="Chalkboard" w:cs="Verdana"/>
          <w:b/>
          <w:bCs/>
          <w:sz w:val="16"/>
          <w:szCs w:val="22"/>
        </w:rPr>
        <w:t>optic nerve</w:t>
      </w:r>
      <w:r w:rsidRPr="00DF2992">
        <w:rPr>
          <w:rFonts w:ascii="Chalkboard" w:hAnsi="Chalkboard" w:cs="Verdana"/>
          <w:sz w:val="16"/>
          <w:szCs w:val="22"/>
        </w:rPr>
        <w:t xml:space="preserve"> that sends the message of what you are looking at to the brain. The </w:t>
      </w:r>
      <w:r w:rsidRPr="00DF2992">
        <w:rPr>
          <w:rFonts w:ascii="Chalkboard" w:hAnsi="Chalkboard" w:cs="Verdana"/>
          <w:b/>
          <w:bCs/>
          <w:sz w:val="16"/>
          <w:szCs w:val="22"/>
        </w:rPr>
        <w:t xml:space="preserve">rods </w:t>
      </w:r>
      <w:r w:rsidRPr="00DF2992">
        <w:rPr>
          <w:rFonts w:ascii="Chalkboard" w:hAnsi="Chalkboard" w:cs="Verdana"/>
          <w:sz w:val="16"/>
          <w:szCs w:val="22"/>
        </w:rPr>
        <w:t xml:space="preserve">and </w:t>
      </w:r>
      <w:r w:rsidRPr="00DF2992">
        <w:rPr>
          <w:rFonts w:ascii="Chalkboard" w:hAnsi="Chalkboard" w:cs="Verdana"/>
          <w:b/>
          <w:bCs/>
          <w:sz w:val="16"/>
          <w:szCs w:val="22"/>
        </w:rPr>
        <w:t xml:space="preserve">cones </w:t>
      </w:r>
      <w:r w:rsidRPr="00DF2992">
        <w:rPr>
          <w:rFonts w:ascii="Chalkboard" w:hAnsi="Chalkboard" w:cs="Verdana"/>
          <w:sz w:val="16"/>
          <w:szCs w:val="22"/>
        </w:rPr>
        <w:t xml:space="preserve">help us see shapes and colors and are a part of the retina. The </w:t>
      </w:r>
      <w:r w:rsidRPr="00DF2992">
        <w:rPr>
          <w:rFonts w:ascii="Chalkboard" w:hAnsi="Chalkboard" w:cs="Verdana"/>
          <w:b/>
          <w:bCs/>
          <w:sz w:val="16"/>
          <w:szCs w:val="22"/>
        </w:rPr>
        <w:t xml:space="preserve">optic nerve </w:t>
      </w:r>
      <w:r w:rsidRPr="00DF2992">
        <w:rPr>
          <w:rFonts w:ascii="Chalkboard" w:hAnsi="Chalkboard" w:cs="Verdana"/>
          <w:sz w:val="16"/>
          <w:szCs w:val="22"/>
        </w:rPr>
        <w:t>carries the message to your brain.</w:t>
      </w:r>
    </w:p>
    <w:p w:rsidR="00DF2992" w:rsidRPr="00DF2992" w:rsidRDefault="00DF2992" w:rsidP="00DF2992">
      <w:pPr>
        <w:widowControl w:val="0"/>
        <w:autoSpaceDE w:val="0"/>
        <w:autoSpaceDN w:val="0"/>
        <w:adjustRightInd w:val="0"/>
        <w:spacing w:after="220"/>
        <w:rPr>
          <w:rFonts w:ascii="Chalkboard" w:hAnsi="Chalkboard" w:cs="Verdana"/>
          <w:sz w:val="16"/>
          <w:szCs w:val="22"/>
        </w:rPr>
      </w:pPr>
      <w:r w:rsidRPr="00DF2992">
        <w:rPr>
          <w:rFonts w:ascii="Chalkboard" w:hAnsi="Chalkboard" w:cs="Verdana"/>
          <w:sz w:val="16"/>
          <w:szCs w:val="22"/>
        </w:rPr>
        <w:t xml:space="preserve">Then the brain decides what you are seeing. The brain decides what to do. When you look at the word </w:t>
      </w:r>
      <w:r w:rsidRPr="00DF2992">
        <w:rPr>
          <w:rFonts w:ascii="Chalkboard" w:hAnsi="Chalkboard" w:cs="Verdana"/>
          <w:b/>
          <w:bCs/>
          <w:sz w:val="16"/>
          <w:szCs w:val="22"/>
        </w:rPr>
        <w:t xml:space="preserve">CAT, </w:t>
      </w:r>
      <w:r w:rsidRPr="00DF2992">
        <w:rPr>
          <w:rFonts w:ascii="Chalkboard" w:hAnsi="Chalkboard" w:cs="Verdana"/>
          <w:sz w:val="16"/>
          <w:szCs w:val="22"/>
        </w:rPr>
        <w:t xml:space="preserve">your eye sends a message to your brain that you are looking at some writing in your book. Then your brain figures out or remembers the word, and you read </w:t>
      </w:r>
      <w:r w:rsidRPr="00DF2992">
        <w:rPr>
          <w:rFonts w:ascii="Chalkboard" w:hAnsi="Chalkboard" w:cs="Verdana"/>
          <w:b/>
          <w:bCs/>
          <w:sz w:val="16"/>
          <w:szCs w:val="22"/>
        </w:rPr>
        <w:t xml:space="preserve">CAT. </w:t>
      </w:r>
      <w:r w:rsidRPr="00DF2992">
        <w:rPr>
          <w:rFonts w:ascii="Chalkboard" w:hAnsi="Chalkboard" w:cs="Verdana"/>
          <w:sz w:val="16"/>
          <w:szCs w:val="22"/>
        </w:rPr>
        <w:t xml:space="preserve">Look at this word tag: </w:t>
      </w:r>
      <w:r w:rsidRPr="00DF2992">
        <w:rPr>
          <w:rFonts w:ascii="Chalkboard" w:hAnsi="Chalkboard" w:cs="Verdana"/>
          <w:b/>
          <w:bCs/>
          <w:sz w:val="16"/>
          <w:szCs w:val="22"/>
        </w:rPr>
        <w:t xml:space="preserve">EYE. </w:t>
      </w:r>
      <w:r w:rsidRPr="00DF2992">
        <w:rPr>
          <w:rFonts w:ascii="Chalkboard" w:hAnsi="Chalkboard" w:cs="Verdana"/>
          <w:sz w:val="16"/>
          <w:szCs w:val="22"/>
        </w:rPr>
        <w:t>Can your brain, with the help of your eyes, tell you what the word is?</w:t>
      </w:r>
    </w:p>
    <w:p w:rsidR="00DF2992" w:rsidRPr="00DF2992" w:rsidRDefault="00DF2992" w:rsidP="00DF2992">
      <w:pPr>
        <w:widowControl w:val="0"/>
        <w:autoSpaceDE w:val="0"/>
        <w:autoSpaceDN w:val="0"/>
        <w:adjustRightInd w:val="0"/>
        <w:spacing w:after="220"/>
        <w:rPr>
          <w:rFonts w:ascii="Chalkboard" w:hAnsi="Chalkboard" w:cs="Verdana"/>
          <w:sz w:val="16"/>
          <w:szCs w:val="22"/>
        </w:rPr>
      </w:pPr>
      <w:r w:rsidRPr="00DF2992">
        <w:rPr>
          <w:rFonts w:ascii="Chalkboard" w:hAnsi="Chalkboard" w:cs="Verdana"/>
          <w:sz w:val="16"/>
          <w:szCs w:val="22"/>
        </w:rPr>
        <w:t xml:space="preserve">Are </w:t>
      </w:r>
      <w:r w:rsidRPr="00DF2992">
        <w:rPr>
          <w:rFonts w:ascii="Chalkboard" w:hAnsi="Chalkboard" w:cs="Verdana"/>
          <w:b/>
          <w:bCs/>
          <w:sz w:val="16"/>
          <w:szCs w:val="22"/>
        </w:rPr>
        <w:t xml:space="preserve">tears </w:t>
      </w:r>
      <w:r w:rsidRPr="00DF2992">
        <w:rPr>
          <w:rFonts w:ascii="Chalkboard" w:hAnsi="Chalkboard" w:cs="Verdana"/>
          <w:sz w:val="16"/>
          <w:szCs w:val="22"/>
        </w:rPr>
        <w:t xml:space="preserve">important? Why? Yes, they keep your eyes wet, but they also help them stay clean. Did Brown Bear shed tears? Every time we blink, we wash the surface of the eye with tears. We can wash out dust and other things that get into our eyes. We should not rub them when they itch, though. What do you think we should do? Well, we can blink several times to make the dust or other object come out. We can also get help in cleaning out our eyes, but </w:t>
      </w:r>
      <w:proofErr w:type="gramStart"/>
      <w:r w:rsidRPr="00DF2992">
        <w:rPr>
          <w:rFonts w:ascii="Chalkboard" w:hAnsi="Chalkboard" w:cs="Verdana"/>
          <w:sz w:val="16"/>
          <w:szCs w:val="22"/>
        </w:rPr>
        <w:t>that should be done by an adult with clean water and cotton</w:t>
      </w:r>
      <w:proofErr w:type="gramEnd"/>
      <w:r w:rsidRPr="00DF2992">
        <w:rPr>
          <w:rFonts w:ascii="Chalkboard" w:hAnsi="Chalkboard" w:cs="Verdana"/>
          <w:sz w:val="16"/>
          <w:szCs w:val="22"/>
        </w:rPr>
        <w:t>.</w:t>
      </w:r>
    </w:p>
    <w:p w:rsidR="004C0203" w:rsidRDefault="00DF2992" w:rsidP="00DF2992">
      <w:pPr>
        <w:tabs>
          <w:tab w:val="left" w:pos="5240"/>
        </w:tabs>
        <w:rPr>
          <w:rFonts w:ascii="Chalkboard" w:hAnsi="Chalkboard" w:cs="Verdana"/>
          <w:sz w:val="16"/>
          <w:szCs w:val="22"/>
        </w:rPr>
      </w:pPr>
      <w:r w:rsidRPr="00DF2992">
        <w:rPr>
          <w:rFonts w:ascii="Chalkboard" w:hAnsi="Chalkboard" w:cs="Verdana"/>
          <w:sz w:val="16"/>
          <w:szCs w:val="22"/>
        </w:rPr>
        <w:t xml:space="preserve">Let's try this now. Hold your head straight and look straight in front of you. Now, without moving your </w:t>
      </w:r>
      <w:proofErr w:type="gramStart"/>
      <w:r w:rsidRPr="00DF2992">
        <w:rPr>
          <w:rFonts w:ascii="Chalkboard" w:hAnsi="Chalkboard" w:cs="Verdana"/>
          <w:sz w:val="16"/>
          <w:szCs w:val="22"/>
        </w:rPr>
        <w:t>head,</w:t>
      </w:r>
      <w:proofErr w:type="gramEnd"/>
      <w:r w:rsidRPr="00DF2992">
        <w:rPr>
          <w:rFonts w:ascii="Chalkboard" w:hAnsi="Chalkboard" w:cs="Verdana"/>
          <w:sz w:val="16"/>
          <w:szCs w:val="22"/>
        </w:rPr>
        <w:t xml:space="preserve"> look over here. (Point to a spot that will require the students to move their eyes only.) How did you get your eyes to move? Yes, the eyes have </w:t>
      </w:r>
      <w:r w:rsidRPr="00DF2992">
        <w:rPr>
          <w:rFonts w:ascii="Chalkboard" w:hAnsi="Chalkboard" w:cs="Verdana"/>
          <w:b/>
          <w:bCs/>
          <w:sz w:val="16"/>
          <w:szCs w:val="22"/>
        </w:rPr>
        <w:t xml:space="preserve">eye muscles </w:t>
      </w:r>
      <w:r w:rsidRPr="00DF2992">
        <w:rPr>
          <w:rFonts w:ascii="Chalkboard" w:hAnsi="Chalkboard" w:cs="Verdana"/>
          <w:sz w:val="16"/>
          <w:szCs w:val="22"/>
        </w:rPr>
        <w:t>that move your eyes from side to side and up and down and around without moving your head. Let's try that. Can you feel your eye muscles moving your eyes? How does moving your eyes help you read?</w:t>
      </w:r>
    </w:p>
    <w:p w:rsidR="004C0203" w:rsidRPr="004C0203" w:rsidRDefault="004C0203" w:rsidP="004C0203">
      <w:pPr>
        <w:widowControl w:val="0"/>
        <w:autoSpaceDE w:val="0"/>
        <w:autoSpaceDN w:val="0"/>
        <w:adjustRightInd w:val="0"/>
        <w:spacing w:after="0"/>
        <w:rPr>
          <w:rFonts w:ascii="Chalkboard" w:hAnsi="Chalkboard" w:cs="Verdana"/>
          <w:sz w:val="16"/>
          <w:szCs w:val="22"/>
        </w:rPr>
      </w:pPr>
      <w:r w:rsidRPr="004C0203">
        <w:rPr>
          <w:rFonts w:ascii="Chalkboard" w:hAnsi="Chalkboard" w:cs="Verdana"/>
          <w:b/>
          <w:bCs/>
          <w:i/>
          <w:iCs/>
          <w:sz w:val="16"/>
          <w:szCs w:val="22"/>
        </w:rPr>
        <w:t>Oral Assessment</w:t>
      </w:r>
    </w:p>
    <w:p w:rsidR="004C0203" w:rsidRPr="004C0203" w:rsidRDefault="004C0203" w:rsidP="004C0203">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4C0203">
        <w:rPr>
          <w:rFonts w:ascii="Chalkboard" w:hAnsi="Chalkboard" w:cs="Verdana"/>
          <w:sz w:val="16"/>
          <w:szCs w:val="22"/>
        </w:rPr>
        <w:t>What part of the body do we use to see?</w:t>
      </w:r>
    </w:p>
    <w:p w:rsidR="004C0203" w:rsidRPr="004C0203" w:rsidRDefault="004C0203" w:rsidP="004C0203">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4C0203">
        <w:rPr>
          <w:rFonts w:ascii="Chalkboard" w:hAnsi="Chalkboard" w:cs="Verdana"/>
          <w:sz w:val="16"/>
          <w:szCs w:val="22"/>
        </w:rPr>
        <w:t xml:space="preserve">What are some things you can see? </w:t>
      </w:r>
    </w:p>
    <w:p w:rsidR="004C0203" w:rsidRPr="004C0203" w:rsidRDefault="004C0203" w:rsidP="004C0203">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4C0203">
        <w:rPr>
          <w:rFonts w:ascii="Chalkboard" w:hAnsi="Chalkboard" w:cs="Verdana"/>
          <w:sz w:val="16"/>
          <w:szCs w:val="22"/>
        </w:rPr>
        <w:t>How could you tell what an object was if you couldn't see it?</w:t>
      </w:r>
    </w:p>
    <w:p w:rsidR="004C0203" w:rsidRPr="004C0203" w:rsidRDefault="004C0203" w:rsidP="004C0203">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4C0203">
        <w:rPr>
          <w:rFonts w:ascii="Chalkboard" w:hAnsi="Chalkboard" w:cs="Verdana"/>
          <w:sz w:val="16"/>
          <w:szCs w:val="22"/>
        </w:rPr>
        <w:t>Name at least three important parts of the eye.</w:t>
      </w:r>
    </w:p>
    <w:p w:rsidR="004C0203" w:rsidRPr="004C0203" w:rsidRDefault="004C0203" w:rsidP="004C0203">
      <w:pPr>
        <w:widowControl w:val="0"/>
        <w:numPr>
          <w:ilvl w:val="0"/>
          <w:numId w:val="2"/>
        </w:numPr>
        <w:tabs>
          <w:tab w:val="left" w:pos="220"/>
          <w:tab w:val="left" w:pos="720"/>
        </w:tabs>
        <w:autoSpaceDE w:val="0"/>
        <w:autoSpaceDN w:val="0"/>
        <w:adjustRightInd w:val="0"/>
        <w:spacing w:after="0"/>
        <w:ind w:left="720" w:hanging="720"/>
        <w:rPr>
          <w:rFonts w:ascii="Chalkboard" w:hAnsi="Chalkboard" w:cs="Verdana"/>
          <w:sz w:val="16"/>
          <w:szCs w:val="22"/>
        </w:rPr>
      </w:pPr>
      <w:r w:rsidRPr="004C0203">
        <w:rPr>
          <w:rFonts w:ascii="Chalkboard" w:hAnsi="Chalkboard" w:cs="Verdana"/>
          <w:sz w:val="16"/>
          <w:szCs w:val="22"/>
        </w:rPr>
        <w:t>Why is our eye like a camera?</w:t>
      </w:r>
    </w:p>
    <w:p w:rsidR="00731C7B" w:rsidRDefault="004C0203" w:rsidP="004C0203">
      <w:pPr>
        <w:tabs>
          <w:tab w:val="left" w:pos="5240"/>
        </w:tabs>
        <w:rPr>
          <w:rFonts w:ascii="Chalkboard" w:hAnsi="Chalkboard" w:cs="Verdana"/>
          <w:sz w:val="16"/>
          <w:szCs w:val="22"/>
        </w:rPr>
      </w:pPr>
      <w:r>
        <w:rPr>
          <w:rFonts w:ascii="Chalkboard" w:hAnsi="Chalkboard" w:cs="Verdana"/>
          <w:sz w:val="16"/>
          <w:szCs w:val="22"/>
        </w:rPr>
        <w:t xml:space="preserve">    </w:t>
      </w:r>
      <w:r w:rsidRPr="004C0203">
        <w:rPr>
          <w:rFonts w:ascii="Chalkboard" w:hAnsi="Chalkboard" w:cs="Verdana"/>
          <w:sz w:val="16"/>
          <w:szCs w:val="22"/>
        </w:rPr>
        <w:t>Why do we need tears?</w:t>
      </w:r>
    </w:p>
    <w:p w:rsidR="00731C7B" w:rsidRDefault="00731C7B" w:rsidP="004C0203">
      <w:pPr>
        <w:tabs>
          <w:tab w:val="left" w:pos="5240"/>
        </w:tabs>
        <w:rPr>
          <w:rFonts w:ascii="Chalkboard" w:hAnsi="Chalkboard" w:cs="Verdana"/>
          <w:sz w:val="16"/>
          <w:szCs w:val="22"/>
        </w:rPr>
      </w:pPr>
    </w:p>
    <w:p w:rsidR="00731C7B" w:rsidRPr="00731C7B" w:rsidRDefault="00731C7B" w:rsidP="004C0203">
      <w:pPr>
        <w:tabs>
          <w:tab w:val="left" w:pos="5240"/>
        </w:tabs>
        <w:rPr>
          <w:rFonts w:ascii="Chalkboard" w:hAnsi="Chalkboard" w:cs="Verdana"/>
          <w:sz w:val="20"/>
          <w:szCs w:val="22"/>
        </w:rPr>
      </w:pPr>
      <w:r w:rsidRPr="00731C7B">
        <w:rPr>
          <w:rFonts w:ascii="Chalkboard" w:hAnsi="Chalkboard" w:cs="Verdana"/>
          <w:sz w:val="20"/>
          <w:szCs w:val="22"/>
        </w:rPr>
        <w:t>Thursday’s Lesson on Hearing (ears)—additional information</w:t>
      </w:r>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 xml:space="preserve">What makes the sounds that our ears pick up? (Vibrations that travel in the air.) Things need to vibrate before we can hear them. Did the paper phones vibrate? </w:t>
      </w:r>
      <w:proofErr w:type="gramStart"/>
      <w:r w:rsidRPr="00731C7B">
        <w:rPr>
          <w:rFonts w:ascii="Chalkboard" w:hAnsi="Chalkboard" w:cs="Verdana"/>
          <w:sz w:val="18"/>
          <w:szCs w:val="22"/>
        </w:rPr>
        <w:t>The rubber band?</w:t>
      </w:r>
      <w:proofErr w:type="gramEnd"/>
      <w:r w:rsidRPr="00731C7B">
        <w:rPr>
          <w:rFonts w:ascii="Chalkboard" w:hAnsi="Chalkboard" w:cs="Verdana"/>
          <w:sz w:val="18"/>
          <w:szCs w:val="22"/>
        </w:rPr>
        <w:t xml:space="preserve"> </w:t>
      </w:r>
      <w:proofErr w:type="gramStart"/>
      <w:r w:rsidRPr="00731C7B">
        <w:rPr>
          <w:rFonts w:ascii="Chalkboard" w:hAnsi="Chalkboard" w:cs="Verdana"/>
          <w:sz w:val="18"/>
          <w:szCs w:val="22"/>
        </w:rPr>
        <w:t>Your throat?</w:t>
      </w:r>
      <w:proofErr w:type="gramEnd"/>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 xml:space="preserve"> As you show a diagram of the external and internal ear, describe how the </w:t>
      </w:r>
      <w:r w:rsidRPr="00731C7B">
        <w:rPr>
          <w:rFonts w:ascii="Chalkboard" w:hAnsi="Chalkboard" w:cs="Verdana"/>
          <w:b/>
          <w:bCs/>
          <w:sz w:val="18"/>
          <w:szCs w:val="22"/>
        </w:rPr>
        <w:t xml:space="preserve">ears </w:t>
      </w:r>
      <w:r w:rsidRPr="00731C7B">
        <w:rPr>
          <w:rFonts w:ascii="Chalkboard" w:hAnsi="Chalkboard" w:cs="Verdana"/>
          <w:sz w:val="18"/>
          <w:szCs w:val="22"/>
        </w:rPr>
        <w:t xml:space="preserve">work. Play the tape recording of one of the sounds, or play a radio. Ask the students to place their hands on the radio to feel the vibrations. Tell them we can hear the music or the voice coming from the radio or tape player because it is vibrating - it is making the air vibrate or move back and forth. As the air moves back and forth, or vibrates, it makes </w:t>
      </w:r>
      <w:r w:rsidRPr="00731C7B">
        <w:rPr>
          <w:rFonts w:ascii="Chalkboard" w:hAnsi="Chalkboard" w:cs="Verdana"/>
          <w:b/>
          <w:bCs/>
          <w:sz w:val="18"/>
          <w:szCs w:val="22"/>
        </w:rPr>
        <w:t xml:space="preserve">sound waves. </w:t>
      </w:r>
      <w:r w:rsidRPr="00731C7B">
        <w:rPr>
          <w:rFonts w:ascii="Chalkboard" w:hAnsi="Chalkboard" w:cs="Verdana"/>
          <w:sz w:val="18"/>
          <w:szCs w:val="22"/>
        </w:rPr>
        <w:t xml:space="preserve">The sound waves travel through the air in all directions. The waves reach the </w:t>
      </w:r>
      <w:r w:rsidRPr="00731C7B">
        <w:rPr>
          <w:rFonts w:ascii="Chalkboard" w:hAnsi="Chalkboard" w:cs="Verdana"/>
          <w:b/>
          <w:bCs/>
          <w:sz w:val="18"/>
          <w:szCs w:val="22"/>
        </w:rPr>
        <w:t xml:space="preserve">outer ear </w:t>
      </w:r>
      <w:r w:rsidRPr="00731C7B">
        <w:rPr>
          <w:rFonts w:ascii="Chalkboard" w:hAnsi="Chalkboard" w:cs="Verdana"/>
          <w:sz w:val="18"/>
          <w:szCs w:val="22"/>
        </w:rPr>
        <w:t xml:space="preserve">and travel through the </w:t>
      </w:r>
      <w:r w:rsidRPr="00731C7B">
        <w:rPr>
          <w:rFonts w:ascii="Chalkboard" w:hAnsi="Chalkboard" w:cs="Verdana"/>
          <w:b/>
          <w:bCs/>
          <w:sz w:val="18"/>
          <w:szCs w:val="22"/>
        </w:rPr>
        <w:t xml:space="preserve">ear canal. </w:t>
      </w:r>
      <w:r w:rsidRPr="00731C7B">
        <w:rPr>
          <w:rFonts w:ascii="Chalkboard" w:hAnsi="Chalkboard" w:cs="Verdana"/>
          <w:sz w:val="18"/>
          <w:szCs w:val="22"/>
        </w:rPr>
        <w:t xml:space="preserve">As they travel in the ear canal, they strike the </w:t>
      </w:r>
      <w:r w:rsidRPr="00731C7B">
        <w:rPr>
          <w:rFonts w:ascii="Chalkboard" w:hAnsi="Chalkboard" w:cs="Verdana"/>
          <w:b/>
          <w:bCs/>
          <w:sz w:val="18"/>
          <w:szCs w:val="22"/>
        </w:rPr>
        <w:t xml:space="preserve">eardrum, </w:t>
      </w:r>
      <w:r w:rsidRPr="00731C7B">
        <w:rPr>
          <w:rFonts w:ascii="Chalkboard" w:hAnsi="Chalkboard" w:cs="Verdana"/>
          <w:sz w:val="18"/>
          <w:szCs w:val="22"/>
        </w:rPr>
        <w:t xml:space="preserve">and make it begin to vibrate. These vibrations make other parts of the </w:t>
      </w:r>
      <w:proofErr w:type="gramStart"/>
      <w:r w:rsidRPr="00731C7B">
        <w:rPr>
          <w:rFonts w:ascii="Chalkboard" w:hAnsi="Chalkboard" w:cs="Verdana"/>
          <w:sz w:val="18"/>
          <w:szCs w:val="22"/>
        </w:rPr>
        <w:t>ear,</w:t>
      </w:r>
      <w:proofErr w:type="gramEnd"/>
      <w:r w:rsidRPr="00731C7B">
        <w:rPr>
          <w:rFonts w:ascii="Chalkboard" w:hAnsi="Chalkboard" w:cs="Verdana"/>
          <w:sz w:val="18"/>
          <w:szCs w:val="22"/>
        </w:rPr>
        <w:t xml:space="preserve"> called the </w:t>
      </w:r>
      <w:r w:rsidRPr="00731C7B">
        <w:rPr>
          <w:rFonts w:ascii="Chalkboard" w:hAnsi="Chalkboard" w:cs="Verdana"/>
          <w:b/>
          <w:bCs/>
          <w:sz w:val="18"/>
          <w:szCs w:val="22"/>
        </w:rPr>
        <w:t xml:space="preserve">middle ear, </w:t>
      </w:r>
      <w:r w:rsidRPr="00731C7B">
        <w:rPr>
          <w:rFonts w:ascii="Chalkboard" w:hAnsi="Chalkboard" w:cs="Verdana"/>
          <w:sz w:val="18"/>
          <w:szCs w:val="22"/>
        </w:rPr>
        <w:t>vibrate.</w:t>
      </w:r>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 xml:space="preserve">As the middle ear begins to vibrate, a small part in the </w:t>
      </w:r>
      <w:r w:rsidRPr="00731C7B">
        <w:rPr>
          <w:rFonts w:ascii="Chalkboard" w:hAnsi="Chalkboard" w:cs="Verdana"/>
          <w:b/>
          <w:bCs/>
          <w:sz w:val="18"/>
          <w:szCs w:val="22"/>
        </w:rPr>
        <w:t xml:space="preserve">inner ear, </w:t>
      </w:r>
      <w:r w:rsidRPr="00731C7B">
        <w:rPr>
          <w:rFonts w:ascii="Chalkboard" w:hAnsi="Chalkboard" w:cs="Verdana"/>
          <w:sz w:val="18"/>
          <w:szCs w:val="22"/>
        </w:rPr>
        <w:t xml:space="preserve">called the </w:t>
      </w:r>
      <w:r w:rsidRPr="00731C7B">
        <w:rPr>
          <w:rFonts w:ascii="Chalkboard" w:hAnsi="Chalkboard" w:cs="Verdana"/>
          <w:b/>
          <w:bCs/>
          <w:sz w:val="18"/>
          <w:szCs w:val="22"/>
        </w:rPr>
        <w:t xml:space="preserve">cochlea, </w:t>
      </w:r>
      <w:r w:rsidRPr="00731C7B">
        <w:rPr>
          <w:rFonts w:ascii="Chalkboard" w:hAnsi="Chalkboard" w:cs="Verdana"/>
          <w:sz w:val="18"/>
          <w:szCs w:val="22"/>
        </w:rPr>
        <w:t xml:space="preserve">begins to vibrate. The cochlea is a small bone shaped like a seashell that is filled with liquid. As the shell, or cochlea, begins to vibrate it makes the liquid inside it vibrate. The vibrations of the liquid tickle tiny hairs that line the cochlea, causing them to vibrate and send a message to the </w:t>
      </w:r>
      <w:r w:rsidRPr="00731C7B">
        <w:rPr>
          <w:rFonts w:ascii="Chalkboard" w:hAnsi="Chalkboard" w:cs="Verdana"/>
          <w:b/>
          <w:bCs/>
          <w:sz w:val="18"/>
          <w:szCs w:val="22"/>
        </w:rPr>
        <w:t xml:space="preserve">auditory nerve. </w:t>
      </w:r>
      <w:r w:rsidRPr="00731C7B">
        <w:rPr>
          <w:rFonts w:ascii="Chalkboard" w:hAnsi="Chalkboard" w:cs="Verdana"/>
          <w:sz w:val="18"/>
          <w:szCs w:val="22"/>
        </w:rPr>
        <w:t>This nerve also acts like an electrical wire and sends the message to your brain. Remember, all of this has to do with vibrations.</w:t>
      </w:r>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When the brain receives the sound message, again it figures out what the sound is, what is making the sound (the vibrations from the radio) and what you should do about it (enjoy it if it is your favorite group). In the morning if you hear your mother telling you to get up to go to school, you get up and hurry.</w:t>
      </w:r>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 xml:space="preserve">Your ears do more than just hear sounds - they help us keep our balance. The </w:t>
      </w:r>
      <w:r w:rsidRPr="00731C7B">
        <w:rPr>
          <w:rFonts w:ascii="Chalkboard" w:hAnsi="Chalkboard" w:cs="Verdana"/>
          <w:b/>
          <w:bCs/>
          <w:sz w:val="18"/>
          <w:szCs w:val="22"/>
        </w:rPr>
        <w:t xml:space="preserve">inner ear </w:t>
      </w:r>
      <w:r w:rsidRPr="00731C7B">
        <w:rPr>
          <w:rFonts w:ascii="Chalkboard" w:hAnsi="Chalkboard" w:cs="Verdana"/>
          <w:sz w:val="18"/>
          <w:szCs w:val="22"/>
        </w:rPr>
        <w:t>helps us know if we are sitting, standing, lying down, or hanging upside down! You know also that you can make yourself very dizzy and even sick to your stomach by spinning yourself around for a long time.</w:t>
      </w:r>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Sounds can also help us get away from danger. Ask the students to describe the process that they follow when there is a fire drill. What warns us of danger?</w:t>
      </w:r>
    </w:p>
    <w:p w:rsidR="00731C7B" w:rsidRPr="00731C7B" w:rsidRDefault="00731C7B" w:rsidP="00731C7B">
      <w:pPr>
        <w:widowControl w:val="0"/>
        <w:autoSpaceDE w:val="0"/>
        <w:autoSpaceDN w:val="0"/>
        <w:adjustRightInd w:val="0"/>
        <w:spacing w:after="220"/>
        <w:rPr>
          <w:rFonts w:ascii="Chalkboard" w:hAnsi="Chalkboard" w:cs="Verdana"/>
          <w:sz w:val="18"/>
          <w:szCs w:val="22"/>
        </w:rPr>
      </w:pPr>
      <w:r w:rsidRPr="00731C7B">
        <w:rPr>
          <w:rFonts w:ascii="Chalkboard" w:hAnsi="Chalkboard" w:cs="Verdana"/>
          <w:sz w:val="18"/>
          <w:szCs w:val="22"/>
        </w:rPr>
        <w:t xml:space="preserve"> Ask students why they think that the class favorite sound was __________ in the survey. After their explanations, ask them if all the sounds they hear are pleasant? </w:t>
      </w:r>
      <w:proofErr w:type="gramStart"/>
      <w:r w:rsidRPr="00731C7B">
        <w:rPr>
          <w:rFonts w:ascii="Chalkboard" w:hAnsi="Chalkboard" w:cs="Verdana"/>
          <w:sz w:val="18"/>
          <w:szCs w:val="22"/>
        </w:rPr>
        <w:t>unpleasant</w:t>
      </w:r>
      <w:proofErr w:type="gramEnd"/>
      <w:r w:rsidRPr="00731C7B">
        <w:rPr>
          <w:rFonts w:ascii="Chalkboard" w:hAnsi="Chalkboard" w:cs="Verdana"/>
          <w:sz w:val="18"/>
          <w:szCs w:val="22"/>
        </w:rPr>
        <w:t>? What does their sense of hearing tell them about sounds?</w:t>
      </w:r>
    </w:p>
    <w:p w:rsidR="00DA7A7D" w:rsidRPr="00B4335C" w:rsidRDefault="00731C7B" w:rsidP="00731C7B">
      <w:pPr>
        <w:tabs>
          <w:tab w:val="left" w:pos="5240"/>
        </w:tabs>
        <w:rPr>
          <w:rFonts w:ascii="Chalkboard" w:hAnsi="Chalkboard" w:cs="Verdana"/>
          <w:sz w:val="18"/>
          <w:szCs w:val="22"/>
        </w:rPr>
      </w:pPr>
      <w:r w:rsidRPr="00731C7B">
        <w:rPr>
          <w:rFonts w:ascii="Chalkboard" w:hAnsi="Chalkboard" w:cs="Verdana"/>
          <w:sz w:val="18"/>
          <w:szCs w:val="22"/>
        </w:rPr>
        <w:t>What else does our sense of hearing do for us? (It warns us of danger.)</w:t>
      </w:r>
    </w:p>
    <w:sectPr w:rsidR="00DA7A7D" w:rsidRPr="00B4335C" w:rsidSect="00DA7A7D">
      <w:headerReference w:type="even" r:id="rId19"/>
      <w:headerReference w:type="default" r:id="rId20"/>
      <w:pgSz w:w="15840" w:h="12240" w:orient="landscape"/>
      <w:pgMar w:top="1800" w:right="1440" w:bottom="1800" w:left="1440" w:gutter="0"/>
      <w:printerSettings r:id="rId21"/>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C53FC" w:rsidRDefault="00CC53FC"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CC53FC">
      <w:tc>
        <w:tcPr>
          <w:tcW w:w="5000" w:type="pct"/>
          <w:shd w:val="clear" w:color="auto" w:fill="DBE5F1" w:themeFill="accent1" w:themeFillTint="33"/>
        </w:tcPr>
        <w:p w:rsidR="00CC53FC" w:rsidRPr="00217D74" w:rsidRDefault="00CC53FC" w:rsidP="00DA7A7D">
          <w:pPr>
            <w:jc w:val="center"/>
          </w:pPr>
          <w:r>
            <w:rPr>
              <w:rFonts w:ascii="Calibri" w:hAnsi="Calibri"/>
              <w:b/>
              <w:sz w:val="24"/>
              <w:szCs w:val="24"/>
            </w:rPr>
            <w:t>Week 11 Lesson Plans - November 03-07 - Kindergarten – Jessica Tucker</w:t>
          </w:r>
        </w:p>
      </w:tc>
    </w:tr>
  </w:tbl>
  <w:p w:rsidR="00CC53FC" w:rsidRDefault="00CC53FC">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decimal"/>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E402A7B"/>
    <w:multiLevelType w:val="hybridMultilevel"/>
    <w:tmpl w:val="E5661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61E15"/>
    <w:rsid w:val="000A413B"/>
    <w:rsid w:val="000B5DF8"/>
    <w:rsid w:val="000B66E5"/>
    <w:rsid w:val="001D7AE3"/>
    <w:rsid w:val="00201133"/>
    <w:rsid w:val="00280F2C"/>
    <w:rsid w:val="003B0B64"/>
    <w:rsid w:val="003F453D"/>
    <w:rsid w:val="0040411B"/>
    <w:rsid w:val="00497FCE"/>
    <w:rsid w:val="004C0203"/>
    <w:rsid w:val="00514786"/>
    <w:rsid w:val="005A3959"/>
    <w:rsid w:val="005C3A6B"/>
    <w:rsid w:val="005E5D78"/>
    <w:rsid w:val="00613563"/>
    <w:rsid w:val="00652972"/>
    <w:rsid w:val="00696BA8"/>
    <w:rsid w:val="00704947"/>
    <w:rsid w:val="00727E52"/>
    <w:rsid w:val="00731C7B"/>
    <w:rsid w:val="0074465A"/>
    <w:rsid w:val="00832D78"/>
    <w:rsid w:val="0084418E"/>
    <w:rsid w:val="00867A51"/>
    <w:rsid w:val="008D5C27"/>
    <w:rsid w:val="00986B66"/>
    <w:rsid w:val="009B48FD"/>
    <w:rsid w:val="00A96408"/>
    <w:rsid w:val="00AA3BDC"/>
    <w:rsid w:val="00B07D4B"/>
    <w:rsid w:val="00B4335C"/>
    <w:rsid w:val="00B447E8"/>
    <w:rsid w:val="00B47D48"/>
    <w:rsid w:val="00BA6A45"/>
    <w:rsid w:val="00CB5BA5"/>
    <w:rsid w:val="00CC53FC"/>
    <w:rsid w:val="00CD05CE"/>
    <w:rsid w:val="00CE03C1"/>
    <w:rsid w:val="00D128A4"/>
    <w:rsid w:val="00D71925"/>
    <w:rsid w:val="00D85930"/>
    <w:rsid w:val="00DA7A7D"/>
    <w:rsid w:val="00DB7E84"/>
    <w:rsid w:val="00DC1F1F"/>
    <w:rsid w:val="00DF2992"/>
    <w:rsid w:val="00E0733B"/>
    <w:rsid w:val="00E76A8E"/>
    <w:rsid w:val="00EA746C"/>
    <w:rsid w:val="00F35F9F"/>
    <w:rsid w:val="00F42F01"/>
    <w:rsid w:val="00FB098B"/>
    <w:rsid w:val="00FD7144"/>
    <w:rsid w:val="00FE77B5"/>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chievement">
    <w:name w:val="Achievement"/>
    <w:basedOn w:val="Normal"/>
    <w:rsid w:val="003F453D"/>
    <w:pPr>
      <w:numPr>
        <w:numId w:val="1"/>
      </w:numPr>
      <w:spacing w:after="0"/>
    </w:pPr>
    <w:rPr>
      <w:rFonts w:ascii="Times New Roman" w:eastAsia="Times New Roman" w:hAnsi="Times New Roman" w:cs="Times New Roman"/>
    </w:rPr>
  </w:style>
  <w:style w:type="paragraph" w:styleId="BodyText">
    <w:name w:val="Body Text"/>
    <w:basedOn w:val="Normal"/>
    <w:link w:val="BodyTextChar"/>
    <w:rsid w:val="00AA3BDC"/>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AA3BDC"/>
    <w:rPr>
      <w:rFonts w:ascii="Geneva" w:eastAsia="Times" w:hAnsi="Geneva" w:cs="Times New Roman"/>
      <w:sz w:val="18"/>
      <w:szCs w:val="20"/>
    </w:rPr>
  </w:style>
  <w:style w:type="paragraph" w:styleId="ListParagraph">
    <w:name w:val="List Paragraph"/>
    <w:basedOn w:val="Normal"/>
    <w:rsid w:val="000B5DF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7.emf"/><Relationship Id="rId20" Type="http://schemas.openxmlformats.org/officeDocument/2006/relationships/header" Target="header2.xml"/><Relationship Id="rId4" Type="http://schemas.openxmlformats.org/officeDocument/2006/relationships/webSettings" Target="webSettings.xml"/><Relationship Id="rId21" Type="http://schemas.openxmlformats.org/officeDocument/2006/relationships/printerSettings" Target="printerSettings/printerSettings1.bin"/><Relationship Id="rId22" Type="http://schemas.openxmlformats.org/officeDocument/2006/relationships/fontTable" Target="fontTable.xml"/><Relationship Id="rId23" Type="http://schemas.openxmlformats.org/officeDocument/2006/relationships/theme" Target="theme/theme1.xml"/><Relationship Id="rId7" Type="http://schemas.openxmlformats.org/officeDocument/2006/relationships/image" Target="media/image3.wmf"/><Relationship Id="rId11"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image" Target="media/image2.wmf"/><Relationship Id="rId16" Type="http://schemas.openxmlformats.org/officeDocument/2006/relationships/image" Target="media/image8.wmf"/><Relationship Id="rId8" Type="http://schemas.openxmlformats.org/officeDocument/2006/relationships/image" Target="media/image4.wmf"/><Relationship Id="rId13" Type="http://schemas.openxmlformats.org/officeDocument/2006/relationships/oleObject" Target="embeddings/oleObject3.bin"/><Relationship Id="rId10" Type="http://schemas.openxmlformats.org/officeDocument/2006/relationships/image" Target="media/image5.wmf"/><Relationship Id="rId5" Type="http://schemas.openxmlformats.org/officeDocument/2006/relationships/image" Target="media/image1.wmf"/><Relationship Id="rId15" Type="http://schemas.openxmlformats.org/officeDocument/2006/relationships/oleObject" Target="embeddings/oleObject4.bin"/><Relationship Id="rId12" Type="http://schemas.openxmlformats.org/officeDocument/2006/relationships/image" Target="media/image6.wmf"/><Relationship Id="rId17" Type="http://schemas.openxmlformats.org/officeDocument/2006/relationships/image" Target="media/image9.wmf"/><Relationship Id="rId19" Type="http://schemas.openxmlformats.org/officeDocument/2006/relationships/header" Target="header1.xml"/><Relationship Id="rId2" Type="http://schemas.openxmlformats.org/officeDocument/2006/relationships/styles" Target="styles.xml"/><Relationship Id="rId9" Type="http://schemas.openxmlformats.org/officeDocument/2006/relationships/oleObject" Target="embeddings/oleObject1.bin"/><Relationship Id="rId3" Type="http://schemas.openxmlformats.org/officeDocument/2006/relationships/settings" Target="settings.xml"/><Relationship Id="rId18"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3720</Words>
  <Characters>21209</Characters>
  <Application>Microsoft Macintosh Word</Application>
  <DocSecurity>0</DocSecurity>
  <Lines>176</Lines>
  <Paragraphs>42</Paragraphs>
  <ScaleCrop>false</ScaleCrop>
  <Company>KISD</Company>
  <LinksUpToDate>false</LinksUpToDate>
  <CharactersWithSpaces>26046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2008-11-05T00:20:00Z</dcterms:created>
  <dcterms:modified xsi:type="dcterms:W3CDTF">2008-11-05T00:20:00Z</dcterms:modified>
</cp:coreProperties>
</file>